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9A75E7">
              <w:rPr>
                <w:bCs/>
                <w:sz w:val="28"/>
              </w:rPr>
              <w:t>04.07.</w:t>
            </w:r>
            <w:r w:rsidR="00AC1371">
              <w:rPr>
                <w:bCs/>
                <w:sz w:val="28"/>
              </w:rPr>
              <w:t>202</w:t>
            </w:r>
            <w:r w:rsidR="009734C9">
              <w:rPr>
                <w:bCs/>
                <w:sz w:val="28"/>
              </w:rPr>
              <w:t>4</w:t>
            </w:r>
            <w:r w:rsidR="00395DEA">
              <w:rPr>
                <w:bCs/>
                <w:sz w:val="28"/>
              </w:rPr>
              <w:t xml:space="preserve">  № </w:t>
            </w:r>
            <w:r w:rsidR="009A75E7">
              <w:rPr>
                <w:bCs/>
                <w:sz w:val="28"/>
              </w:rPr>
              <w:t>21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9734C9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9734C9">
              <w:rPr>
                <w:bCs w:val="0"/>
              </w:rPr>
              <w:t>3</w:t>
            </w:r>
            <w:r w:rsidR="005E42C0">
              <w:rPr>
                <w:bCs w:val="0"/>
              </w:rPr>
              <w:t xml:space="preserve"> № </w:t>
            </w:r>
            <w:r w:rsidR="009734C9">
              <w:rPr>
                <w:bCs w:val="0"/>
              </w:rPr>
              <w:t>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9734C9">
              <w:rPr>
                <w:bCs w:val="0"/>
              </w:rPr>
              <w:t xml:space="preserve">4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9734C9">
              <w:t xml:space="preserve">5 </w:t>
            </w:r>
            <w:r w:rsidR="00A30268" w:rsidRPr="00836318">
              <w:t>и 202</w:t>
            </w:r>
            <w:r w:rsidR="009734C9">
              <w:t>6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824FE8">
              <w:t xml:space="preserve">(в редакции решений Совета депутатов </w:t>
            </w:r>
            <w:r w:rsidR="00824FE8">
              <w:rPr>
                <w:bCs w:val="0"/>
              </w:rPr>
              <w:t xml:space="preserve"> Леонидовского</w:t>
            </w:r>
            <w:r w:rsidR="00824FE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824FE8">
              <w:rPr>
                <w:bCs w:val="0"/>
              </w:rPr>
              <w:t xml:space="preserve"> от 26.02.2024г. №3, от 19.03.2024г. №4)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</w:t>
      </w:r>
      <w:r w:rsidR="00085CE4">
        <w:rPr>
          <w:sz w:val="28"/>
          <w:szCs w:val="28"/>
        </w:rPr>
        <w:t xml:space="preserve"> и 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85CE4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9734C9">
        <w:rPr>
          <w:b w:val="0"/>
        </w:rPr>
        <w:t>1</w:t>
      </w:r>
      <w:r w:rsidRPr="00114FEF">
        <w:rPr>
          <w:b w:val="0"/>
        </w:rPr>
        <w:t>.12.202</w:t>
      </w:r>
      <w:r w:rsidR="009734C9">
        <w:rPr>
          <w:b w:val="0"/>
        </w:rPr>
        <w:t>3</w:t>
      </w:r>
      <w:r w:rsidR="006F5D00">
        <w:rPr>
          <w:b w:val="0"/>
        </w:rPr>
        <w:t xml:space="preserve">года № </w:t>
      </w:r>
      <w:r w:rsidR="009734C9">
        <w:rPr>
          <w:b w:val="0"/>
        </w:rPr>
        <w:t>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9734C9">
        <w:rPr>
          <w:b w:val="0"/>
        </w:rPr>
        <w:t>4</w:t>
      </w:r>
      <w:r w:rsidRPr="00114FEF">
        <w:rPr>
          <w:b w:val="0"/>
        </w:rPr>
        <w:t xml:space="preserve"> год и на плановый период 202</w:t>
      </w:r>
      <w:r w:rsidR="009734C9">
        <w:rPr>
          <w:b w:val="0"/>
        </w:rPr>
        <w:t>5</w:t>
      </w:r>
      <w:r w:rsidRPr="00114FEF">
        <w:rPr>
          <w:b w:val="0"/>
        </w:rPr>
        <w:t xml:space="preserve">  и 202</w:t>
      </w:r>
      <w:r w:rsidR="009734C9">
        <w:rPr>
          <w:b w:val="0"/>
        </w:rPr>
        <w:t>6</w:t>
      </w:r>
      <w:r w:rsidRPr="00114FEF">
        <w:rPr>
          <w:b w:val="0"/>
        </w:rPr>
        <w:t xml:space="preserve"> годов</w:t>
      </w:r>
      <w:r w:rsidR="00824FE8">
        <w:rPr>
          <w:b w:val="0"/>
        </w:rPr>
        <w:t>»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9734C9">
        <w:rPr>
          <w:sz w:val="28"/>
        </w:rPr>
        <w:t>4</w:t>
      </w:r>
      <w:r>
        <w:rPr>
          <w:sz w:val="28"/>
        </w:rPr>
        <w:t xml:space="preserve">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824FE8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D04498" w:rsidRPr="00824FE8">
        <w:rPr>
          <w:b/>
          <w:sz w:val="28"/>
        </w:rPr>
        <w:t>1</w:t>
      </w:r>
      <w:r w:rsidR="00DC0467">
        <w:rPr>
          <w:b/>
          <w:sz w:val="28"/>
        </w:rPr>
        <w:t>7</w:t>
      </w:r>
      <w:proofErr w:type="gramEnd"/>
      <w:r w:rsidR="00D04498" w:rsidRPr="00824FE8">
        <w:rPr>
          <w:b/>
          <w:sz w:val="28"/>
        </w:rPr>
        <w:t> </w:t>
      </w:r>
      <w:r w:rsidR="00DC0467">
        <w:rPr>
          <w:b/>
          <w:sz w:val="28"/>
        </w:rPr>
        <w:t>043</w:t>
      </w:r>
      <w:r w:rsidR="00D04498" w:rsidRPr="00824FE8">
        <w:rPr>
          <w:b/>
          <w:sz w:val="28"/>
        </w:rPr>
        <w:t>,</w:t>
      </w:r>
      <w:r w:rsidR="00DC0467">
        <w:rPr>
          <w:b/>
          <w:sz w:val="28"/>
        </w:rPr>
        <w:t>1</w:t>
      </w:r>
      <w:r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тыс.рублей, в том числе объем безвозмездных поступлений в сумме </w:t>
      </w:r>
      <w:r w:rsidR="003F3E50">
        <w:rPr>
          <w:b/>
          <w:sz w:val="28"/>
        </w:rPr>
        <w:t>12 502,4</w:t>
      </w:r>
      <w:r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тыс. рублей, из которых объем получаемых межбюджетных трансфертов </w:t>
      </w:r>
      <w:r w:rsidR="003F3E50">
        <w:rPr>
          <w:b/>
          <w:sz w:val="28"/>
        </w:rPr>
        <w:t>12 502,4</w:t>
      </w:r>
      <w:r w:rsidR="00085CE4" w:rsidRPr="00824FE8">
        <w:rPr>
          <w:b/>
          <w:sz w:val="28"/>
        </w:rPr>
        <w:t xml:space="preserve"> </w:t>
      </w:r>
      <w:r w:rsidRPr="00824FE8">
        <w:rPr>
          <w:sz w:val="28"/>
        </w:rPr>
        <w:t xml:space="preserve"> тыс. рублей;</w:t>
      </w:r>
    </w:p>
    <w:p w:rsidR="00F265A0" w:rsidRDefault="00212E3A" w:rsidP="00824FE8">
      <w:pPr>
        <w:tabs>
          <w:tab w:val="left" w:pos="0"/>
        </w:tabs>
        <w:ind w:firstLine="960"/>
        <w:jc w:val="both"/>
        <w:rPr>
          <w:sz w:val="28"/>
        </w:rPr>
      </w:pPr>
      <w:r w:rsidRPr="00824FE8">
        <w:rPr>
          <w:sz w:val="28"/>
        </w:rPr>
        <w:t>2</w:t>
      </w:r>
      <w:r w:rsidR="00F265A0" w:rsidRPr="00824FE8">
        <w:rPr>
          <w:sz w:val="28"/>
        </w:rPr>
        <w:t xml:space="preserve">) общий объем расходов бюджета сельского поселения в сумме </w:t>
      </w:r>
      <w:r w:rsidR="003F3E50">
        <w:rPr>
          <w:b/>
          <w:sz w:val="28"/>
        </w:rPr>
        <w:t>18 252,8</w:t>
      </w:r>
      <w:r w:rsidR="00F265A0" w:rsidRPr="00824FE8">
        <w:rPr>
          <w:sz w:val="28"/>
        </w:rPr>
        <w:t xml:space="preserve"> тыс</w:t>
      </w:r>
      <w:r w:rsidR="00F265A0">
        <w:rPr>
          <w:sz w:val="28"/>
        </w:rPr>
        <w:t>. рублей.</w:t>
      </w:r>
    </w:p>
    <w:p w:rsidR="006C4078" w:rsidRPr="006C4078" w:rsidRDefault="006C4078" w:rsidP="006C40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Pr="00E2738A">
        <w:rPr>
          <w:b/>
          <w:sz w:val="28"/>
          <w:szCs w:val="28"/>
        </w:rPr>
        <w:t>1 209,7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составляет 26,6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0784" w:rsidRPr="00DA24F9" w:rsidRDefault="00210784" w:rsidP="0021078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     </w:t>
      </w:r>
      <w:r w:rsidRPr="00210784">
        <w:rPr>
          <w:b/>
          <w:sz w:val="28"/>
        </w:rPr>
        <w:t>2</w:t>
      </w:r>
      <w:r>
        <w:rPr>
          <w:sz w:val="28"/>
        </w:rPr>
        <w:t xml:space="preserve">. 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годов:</w:t>
      </w:r>
    </w:p>
    <w:p w:rsidR="00210784" w:rsidRDefault="00210784" w:rsidP="0021078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25 год</w:t>
      </w:r>
      <w:r>
        <w:rPr>
          <w:sz w:val="28"/>
        </w:rPr>
        <w:t xml:space="preserve"> в </w:t>
      </w:r>
      <w:proofErr w:type="gramStart"/>
      <w:r>
        <w:rPr>
          <w:sz w:val="28"/>
        </w:rPr>
        <w:t xml:space="preserve">сумме  </w:t>
      </w:r>
      <w:r>
        <w:rPr>
          <w:b/>
          <w:sz w:val="28"/>
        </w:rPr>
        <w:t>10</w:t>
      </w:r>
      <w:proofErr w:type="gramEnd"/>
      <w:r>
        <w:rPr>
          <w:b/>
          <w:sz w:val="28"/>
        </w:rPr>
        <w:t> 787,0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6 </w:t>
      </w:r>
      <w:r w:rsidR="006C4078">
        <w:rPr>
          <w:b/>
          <w:sz w:val="28"/>
        </w:rPr>
        <w:t>12</w:t>
      </w:r>
      <w:r>
        <w:rPr>
          <w:b/>
          <w:sz w:val="28"/>
        </w:rPr>
        <w:t>8,</w:t>
      </w:r>
      <w:r w:rsidR="006C4078">
        <w:rPr>
          <w:b/>
          <w:sz w:val="28"/>
        </w:rPr>
        <w:t>0</w:t>
      </w:r>
      <w:r>
        <w:rPr>
          <w:sz w:val="28"/>
        </w:rPr>
        <w:t xml:space="preserve"> тыс. рублей, из которых объем получаемых межбюджетных трансфертов  </w:t>
      </w:r>
      <w:r>
        <w:rPr>
          <w:b/>
          <w:sz w:val="28"/>
        </w:rPr>
        <w:t>6 </w:t>
      </w:r>
      <w:r w:rsidR="006C4078">
        <w:rPr>
          <w:b/>
          <w:sz w:val="28"/>
        </w:rPr>
        <w:t>12</w:t>
      </w:r>
      <w:r>
        <w:rPr>
          <w:b/>
          <w:sz w:val="28"/>
        </w:rPr>
        <w:t>8,</w:t>
      </w:r>
      <w:r w:rsidR="006C4078">
        <w:rPr>
          <w:b/>
          <w:sz w:val="28"/>
        </w:rPr>
        <w:t>0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26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>
        <w:rPr>
          <w:b/>
          <w:sz w:val="28"/>
        </w:rPr>
        <w:t>10</w:t>
      </w:r>
      <w:r w:rsidR="006C4078">
        <w:rPr>
          <w:b/>
          <w:sz w:val="28"/>
        </w:rPr>
        <w:t> 968,4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6</w:t>
      </w:r>
      <w:r w:rsidR="006C4078">
        <w:rPr>
          <w:b/>
          <w:sz w:val="28"/>
        </w:rPr>
        <w:t> 260,4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6</w:t>
      </w:r>
      <w:r w:rsidR="006C4078">
        <w:rPr>
          <w:b/>
          <w:sz w:val="28"/>
        </w:rPr>
        <w:t> 260,4</w:t>
      </w:r>
      <w:r>
        <w:rPr>
          <w:sz w:val="28"/>
        </w:rPr>
        <w:t xml:space="preserve"> тыс. рублей;</w:t>
      </w:r>
    </w:p>
    <w:p w:rsidR="00210784" w:rsidRPr="001F59D9" w:rsidRDefault="00210784" w:rsidP="00210784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 w:rsidR="006C4078">
        <w:rPr>
          <w:b/>
          <w:sz w:val="28"/>
        </w:rPr>
        <w:t xml:space="preserve">10 787,0 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>
        <w:rPr>
          <w:b/>
          <w:sz w:val="28"/>
        </w:rPr>
        <w:t>266,692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210784" w:rsidRPr="001F59D9" w:rsidRDefault="00210784" w:rsidP="00210784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26</w:t>
      </w:r>
      <w:r w:rsidRPr="001F59D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</w:t>
      </w:r>
      <w:r w:rsidR="006C4078">
        <w:rPr>
          <w:b/>
          <w:sz w:val="28"/>
          <w:szCs w:val="28"/>
        </w:rPr>
        <w:t> 968,4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>541,835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BC5878" w:rsidRPr="006C4078" w:rsidRDefault="006C4078" w:rsidP="006C4078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25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</w:t>
      </w:r>
      <w:proofErr w:type="gramStart"/>
      <w:r w:rsidRPr="00026030">
        <w:rPr>
          <w:sz w:val="28"/>
          <w:szCs w:val="28"/>
        </w:rPr>
        <w:t xml:space="preserve">сумме  </w:t>
      </w:r>
      <w:r w:rsidRPr="0049428E">
        <w:rPr>
          <w:b/>
          <w:sz w:val="28"/>
          <w:szCs w:val="28"/>
        </w:rPr>
        <w:t>0</w:t>
      </w:r>
      <w:proofErr w:type="gramEnd"/>
      <w:r w:rsidRPr="0049428E">
        <w:rPr>
          <w:b/>
          <w:sz w:val="28"/>
          <w:szCs w:val="28"/>
        </w:rPr>
        <w:t>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2026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BC5878">
        <w:rPr>
          <w:b/>
          <w:sz w:val="28"/>
        </w:rPr>
        <w:t>3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8C50FF" w:rsidRDefault="00212E3A" w:rsidP="00212E3A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 w:rsidR="008C50FF">
        <w:rPr>
          <w:sz w:val="28"/>
        </w:rPr>
        <w:t>;</w:t>
      </w:r>
    </w:p>
    <w:p w:rsidR="00212E3A" w:rsidRDefault="008C50FF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</w:rPr>
        <w:t xml:space="preserve">          2) </w:t>
      </w:r>
      <w:r>
        <w:rPr>
          <w:sz w:val="28"/>
          <w:szCs w:val="28"/>
        </w:rPr>
        <w:t xml:space="preserve">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 </w:t>
      </w:r>
      <w:r w:rsidRPr="00A17782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17782">
        <w:rPr>
          <w:sz w:val="28"/>
          <w:szCs w:val="28"/>
        </w:rPr>
        <w:t xml:space="preserve"> 2</w:t>
      </w:r>
      <w:r w:rsidR="00212E3A">
        <w:rPr>
          <w:b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  <w:szCs w:val="28"/>
        </w:rPr>
        <w:t>.</w:t>
      </w:r>
      <w:r w:rsidR="00212E3A">
        <w:rPr>
          <w:b/>
        </w:rPr>
        <w:t xml:space="preserve"> </w:t>
      </w:r>
    </w:p>
    <w:p w:rsidR="00212E3A" w:rsidRPr="001F57FB" w:rsidRDefault="00BC5878" w:rsidP="001F57FB">
      <w:pPr>
        <w:pStyle w:val="af3"/>
        <w:jc w:val="both"/>
        <w:rPr>
          <w:sz w:val="28"/>
        </w:rPr>
      </w:pPr>
      <w:r>
        <w:rPr>
          <w:b/>
          <w:sz w:val="28"/>
        </w:rPr>
        <w:t>4</w:t>
      </w:r>
      <w:r w:rsidR="001F57FB" w:rsidRPr="001F57FB">
        <w:rPr>
          <w:b/>
          <w:sz w:val="28"/>
        </w:rPr>
        <w:t>.</w:t>
      </w:r>
      <w:r w:rsidR="001F57FB">
        <w:rPr>
          <w:sz w:val="28"/>
        </w:rPr>
        <w:t xml:space="preserve">  </w:t>
      </w:r>
      <w:r w:rsidR="00212E3A" w:rsidRPr="001F57FB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Default="00212E3A" w:rsidP="009C3916">
      <w:pPr>
        <w:pStyle w:val="af3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Pr="00212E3A">
        <w:rPr>
          <w:sz w:val="28"/>
          <w:szCs w:val="28"/>
        </w:rPr>
        <w:t xml:space="preserve">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6C4078" w:rsidRDefault="006C4078" w:rsidP="006C4078">
      <w:pPr>
        <w:pStyle w:val="af3"/>
        <w:numPr>
          <w:ilvl w:val="0"/>
          <w:numId w:val="12"/>
        </w:numPr>
        <w:jc w:val="both"/>
        <w:rPr>
          <w:sz w:val="28"/>
        </w:rPr>
      </w:pPr>
      <w:r w:rsidRPr="006C4078">
        <w:rPr>
          <w:sz w:val="28"/>
          <w:szCs w:val="28"/>
        </w:rPr>
        <w:t>на плановый период 2025 и 2026 годов приложение 7</w:t>
      </w:r>
      <w:r w:rsidRPr="006C4078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</w:rPr>
        <w:t>.</w:t>
      </w:r>
    </w:p>
    <w:p w:rsidR="00A30268" w:rsidRPr="006C4078" w:rsidRDefault="006C4078" w:rsidP="006C4078">
      <w:pPr>
        <w:jc w:val="both"/>
        <w:rPr>
          <w:sz w:val="28"/>
        </w:rPr>
      </w:pPr>
      <w:r>
        <w:rPr>
          <w:b/>
          <w:sz w:val="28"/>
          <w:szCs w:val="28"/>
        </w:rPr>
        <w:t xml:space="preserve">  </w:t>
      </w:r>
      <w:r w:rsidR="00212E3A" w:rsidRPr="006C4078">
        <w:rPr>
          <w:b/>
          <w:sz w:val="28"/>
          <w:szCs w:val="28"/>
        </w:rPr>
        <w:t xml:space="preserve">        </w:t>
      </w:r>
      <w:r w:rsidR="009C3916" w:rsidRPr="006C4078">
        <w:rPr>
          <w:b/>
          <w:sz w:val="28"/>
          <w:szCs w:val="28"/>
        </w:rPr>
        <w:t>5</w:t>
      </w:r>
      <w:r w:rsidR="00212E3A" w:rsidRPr="006C4078">
        <w:rPr>
          <w:sz w:val="28"/>
          <w:szCs w:val="28"/>
        </w:rPr>
        <w:t xml:space="preserve">. </w:t>
      </w:r>
      <w:r w:rsidR="00A30268" w:rsidRPr="006C4078">
        <w:rPr>
          <w:b/>
          <w:sz w:val="28"/>
        </w:rPr>
        <w:t xml:space="preserve"> </w:t>
      </w:r>
      <w:r w:rsidR="00CC2DEF" w:rsidRPr="006C4078">
        <w:rPr>
          <w:sz w:val="28"/>
        </w:rPr>
        <w:t>Внести изменения в п.1</w:t>
      </w:r>
      <w:r w:rsidR="00D32743" w:rsidRPr="006C4078">
        <w:rPr>
          <w:sz w:val="28"/>
        </w:rPr>
        <w:t>0</w:t>
      </w:r>
      <w:r w:rsidR="00A30268" w:rsidRPr="006C407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6C4078">
        <w:rPr>
          <w:sz w:val="28"/>
        </w:rPr>
        <w:t>;</w:t>
      </w:r>
    </w:p>
    <w:p w:rsidR="006C4078" w:rsidRPr="009C3916" w:rsidRDefault="006C4078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2)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приложени</w:t>
      </w:r>
      <w:r w:rsidR="001C5E0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C5E0A">
        <w:rPr>
          <w:sz w:val="28"/>
          <w:szCs w:val="28"/>
        </w:rPr>
        <w:t xml:space="preserve">9 </w:t>
      </w:r>
      <w:r w:rsidR="001C5E0A" w:rsidRPr="00B228E0">
        <w:rPr>
          <w:sz w:val="28"/>
          <w:szCs w:val="28"/>
        </w:rPr>
        <w:t xml:space="preserve">изложив в новой </w:t>
      </w:r>
      <w:r w:rsidR="001C5E0A">
        <w:rPr>
          <w:sz w:val="28"/>
          <w:szCs w:val="28"/>
        </w:rPr>
        <w:t xml:space="preserve">           </w:t>
      </w:r>
      <w:r w:rsidR="001C5E0A" w:rsidRPr="00B228E0">
        <w:rPr>
          <w:sz w:val="28"/>
          <w:szCs w:val="28"/>
        </w:rPr>
        <w:t>редакции (прилагается)</w:t>
      </w:r>
      <w:r w:rsidR="001C5E0A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lastRenderedPageBreak/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Default="00AF0100" w:rsidP="009C3916">
      <w:pPr>
        <w:ind w:left="120" w:firstLine="72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  <w:szCs w:val="28"/>
        </w:rPr>
        <w:t>;</w:t>
      </w:r>
    </w:p>
    <w:p w:rsidR="001C5E0A" w:rsidRPr="001C5E0A" w:rsidRDefault="001C5E0A" w:rsidP="001C5E0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2)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е 11 </w:t>
      </w:r>
      <w:r w:rsidRPr="00B228E0">
        <w:rPr>
          <w:sz w:val="28"/>
          <w:szCs w:val="28"/>
        </w:rPr>
        <w:t xml:space="preserve">изложив в новой </w:t>
      </w:r>
      <w:r>
        <w:rPr>
          <w:sz w:val="28"/>
          <w:szCs w:val="28"/>
        </w:rPr>
        <w:t xml:space="preserve">           </w:t>
      </w:r>
      <w:r w:rsidRPr="00B228E0">
        <w:rPr>
          <w:sz w:val="28"/>
          <w:szCs w:val="28"/>
        </w:rPr>
        <w:t>редакции (прилагается)</w:t>
      </w:r>
      <w:r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9C3916">
        <w:rPr>
          <w:b/>
          <w:sz w:val="28"/>
        </w:rPr>
        <w:t>7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</w:rPr>
        <w:t>;</w:t>
      </w:r>
    </w:p>
    <w:p w:rsidR="001C5E0A" w:rsidRDefault="001C5E0A" w:rsidP="001C5E0A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sz w:val="28"/>
        </w:rPr>
        <w:t xml:space="preserve">            2)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е 13 </w:t>
      </w:r>
      <w:r w:rsidRPr="00B228E0">
        <w:rPr>
          <w:sz w:val="28"/>
          <w:szCs w:val="28"/>
        </w:rPr>
        <w:t xml:space="preserve">изложив в новой </w:t>
      </w:r>
      <w:r>
        <w:rPr>
          <w:sz w:val="28"/>
          <w:szCs w:val="28"/>
        </w:rPr>
        <w:t xml:space="preserve">           </w:t>
      </w:r>
      <w:r w:rsidRPr="00B228E0">
        <w:rPr>
          <w:sz w:val="28"/>
          <w:szCs w:val="28"/>
        </w:rPr>
        <w:t>редакции (прилагается)</w:t>
      </w:r>
      <w:r>
        <w:rPr>
          <w:sz w:val="28"/>
        </w:rPr>
        <w:t>.</w:t>
      </w:r>
    </w:p>
    <w:p w:rsidR="00EB55EE" w:rsidRPr="001C5E0A" w:rsidRDefault="00EB55EE" w:rsidP="00EB55EE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EB55EE">
        <w:rPr>
          <w:b/>
          <w:sz w:val="28"/>
          <w:szCs w:val="28"/>
        </w:rPr>
        <w:t>8</w:t>
      </w:r>
      <w:r>
        <w:rPr>
          <w:sz w:val="28"/>
          <w:szCs w:val="28"/>
        </w:rPr>
        <w:t>. Внести изменения в п.13</w:t>
      </w:r>
      <w:r w:rsidRPr="00EB55EE"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общий объём бюджетных ассигнований, направляемых на исполнение публичных н</w:t>
      </w:r>
      <w:r>
        <w:rPr>
          <w:sz w:val="28"/>
          <w:szCs w:val="28"/>
        </w:rPr>
        <w:t xml:space="preserve">ормативных обязательств,  в 2024 </w:t>
      </w:r>
      <w:r w:rsidRPr="009219FA">
        <w:rPr>
          <w:sz w:val="28"/>
          <w:szCs w:val="28"/>
        </w:rPr>
        <w:t xml:space="preserve">году в сумме </w:t>
      </w:r>
      <w:r>
        <w:rPr>
          <w:b/>
          <w:sz w:val="28"/>
          <w:szCs w:val="28"/>
        </w:rPr>
        <w:t>683,5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A30268" w:rsidRDefault="00EB55EE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1C5E0A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BC5878">
        <w:rPr>
          <w:sz w:val="28"/>
          <w:szCs w:val="28"/>
        </w:rPr>
        <w:t>4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1C5E0A">
        <w:rPr>
          <w:sz w:val="28"/>
        </w:rPr>
        <w:t>;</w:t>
      </w:r>
    </w:p>
    <w:p w:rsidR="0074335F" w:rsidRPr="001C5E0A" w:rsidRDefault="001C5E0A" w:rsidP="001C5E0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        2)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25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е 15 </w:t>
      </w:r>
      <w:r w:rsidRPr="00B228E0">
        <w:rPr>
          <w:sz w:val="28"/>
          <w:szCs w:val="28"/>
        </w:rPr>
        <w:t xml:space="preserve">изложив в новой </w:t>
      </w:r>
      <w:r>
        <w:rPr>
          <w:sz w:val="28"/>
          <w:szCs w:val="28"/>
        </w:rPr>
        <w:t xml:space="preserve">           </w:t>
      </w:r>
      <w:r w:rsidRPr="00B228E0">
        <w:rPr>
          <w:sz w:val="28"/>
          <w:szCs w:val="28"/>
        </w:rPr>
        <w:t>редакции (прилагается)</w:t>
      </w:r>
      <w:r>
        <w:rPr>
          <w:sz w:val="28"/>
        </w:rPr>
        <w:t>.</w:t>
      </w:r>
      <w:r w:rsidR="00A30268">
        <w:rPr>
          <w:sz w:val="28"/>
        </w:rPr>
        <w:t xml:space="preserve">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EB55EE">
        <w:rPr>
          <w:b/>
          <w:sz w:val="28"/>
        </w:rPr>
        <w:t>10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1F57FB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F234FC">
        <w:rPr>
          <w:szCs w:val="28"/>
        </w:rPr>
        <w:t xml:space="preserve">                       </w:t>
      </w: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1C5E0A" w:rsidRDefault="001C5E0A" w:rsidP="00907E7B">
      <w:pPr>
        <w:jc w:val="both"/>
        <w:rPr>
          <w:szCs w:val="28"/>
        </w:rPr>
      </w:pPr>
    </w:p>
    <w:p w:rsidR="00CF206F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CF206F" w:rsidRPr="00B71F67" w:rsidRDefault="00CF206F" w:rsidP="00B71F6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</w:t>
      </w:r>
      <w:r w:rsidR="00D30E60">
        <w:rPr>
          <w:szCs w:val="28"/>
        </w:rPr>
        <w:t>21.12.2023</w:t>
      </w:r>
      <w:r>
        <w:rPr>
          <w:szCs w:val="28"/>
        </w:rPr>
        <w:t xml:space="preserve"> № </w:t>
      </w:r>
      <w:r w:rsidR="00D30E60">
        <w:rPr>
          <w:szCs w:val="28"/>
        </w:rPr>
        <w:t>30</w:t>
      </w:r>
    </w:p>
    <w:p w:rsidR="00B71F67" w:rsidRDefault="00B71F67" w:rsidP="00B71F67">
      <w:pPr>
        <w:jc w:val="right"/>
      </w:pPr>
      <w:r>
        <w:t>(в редакции решени</w:t>
      </w:r>
      <w:r w:rsidR="00D30E60">
        <w:t>й</w:t>
      </w:r>
      <w:r>
        <w:t xml:space="preserve"> Совета депутатов Леонидовского</w:t>
      </w:r>
    </w:p>
    <w:p w:rsidR="00B71F67" w:rsidRDefault="00B71F67" w:rsidP="00B71F67">
      <w:pPr>
        <w:jc w:val="right"/>
      </w:pPr>
      <w:r>
        <w:t xml:space="preserve">                                </w:t>
      </w:r>
      <w:r w:rsidR="00D30E60">
        <w:t xml:space="preserve">                             </w:t>
      </w:r>
      <w:r>
        <w:t xml:space="preserve">сельского поселения  Ельнинского района  </w:t>
      </w:r>
    </w:p>
    <w:p w:rsidR="00B71F67" w:rsidRPr="004E5F60" w:rsidRDefault="00B71F67" w:rsidP="00B71F67">
      <w:pPr>
        <w:jc w:val="right"/>
      </w:pPr>
      <w:r>
        <w:t>Смоленской области от</w:t>
      </w:r>
      <w:r w:rsidR="00D30E60">
        <w:t xml:space="preserve"> 26.02.2024 №3, от</w:t>
      </w:r>
      <w:r>
        <w:t xml:space="preserve"> 19.03.2024 №4)</w:t>
      </w: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0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</w:t>
      </w:r>
      <w:r w:rsidR="001C5E0A">
        <w:rPr>
          <w:color w:val="000000"/>
          <w:szCs w:val="28"/>
        </w:rPr>
        <w:t>4</w:t>
      </w:r>
      <w:r>
        <w:rPr>
          <w:color w:val="000000"/>
          <w:szCs w:val="28"/>
        </w:rPr>
        <w:t>год</w:t>
      </w:r>
    </w:p>
    <w:p w:rsidR="00CF206F" w:rsidRDefault="00CF206F" w:rsidP="00CF206F">
      <w:pPr>
        <w:pStyle w:val="af0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45447B" w:rsidP="00A37C45">
            <w:pPr>
              <w:jc w:val="right"/>
              <w:rPr>
                <w:b/>
              </w:rPr>
            </w:pPr>
            <w:r>
              <w:rPr>
                <w:b/>
              </w:rPr>
              <w:t xml:space="preserve">1 209 </w:t>
            </w:r>
            <w:r w:rsidR="00A37C45">
              <w:rPr>
                <w:b/>
              </w:rPr>
              <w:t>672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Погашение бюджетами сельских поселений кредитов от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lastRenderedPageBreak/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lastRenderedPageBreak/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45447B" w:rsidP="00A37C45">
            <w:pPr>
              <w:jc w:val="right"/>
              <w:rPr>
                <w:b/>
              </w:rPr>
            </w:pPr>
            <w:r>
              <w:rPr>
                <w:b/>
              </w:rPr>
              <w:t xml:space="preserve">1 209 </w:t>
            </w:r>
            <w:r w:rsidR="00A37C45">
              <w:rPr>
                <w:b/>
              </w:rPr>
              <w:t>672</w:t>
            </w:r>
            <w:r w:rsidR="0040295F">
              <w:rPr>
                <w:b/>
              </w:rPr>
              <w:t>,00</w:t>
            </w:r>
          </w:p>
        </w:tc>
      </w:tr>
      <w:tr w:rsidR="0040295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5F" w:rsidRDefault="0040295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5F" w:rsidRDefault="0040295F" w:rsidP="00DC0467">
            <w:pPr>
              <w:jc w:val="right"/>
            </w:pPr>
            <w:r>
              <w:t>-1</w:t>
            </w:r>
            <w:r w:rsidR="00DC0467">
              <w:t>7</w:t>
            </w:r>
            <w:r w:rsidR="0045447B">
              <w:t> </w:t>
            </w:r>
            <w:r w:rsidR="00DC0467">
              <w:t>043</w:t>
            </w:r>
            <w:r w:rsidR="0045447B">
              <w:t xml:space="preserve"> </w:t>
            </w:r>
            <w:r w:rsidR="00DC0467">
              <w:t>111</w:t>
            </w:r>
            <w:r>
              <w:t>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-17 043 111,00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-17 043 111,00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-17 043 111,00</w:t>
            </w:r>
          </w:p>
        </w:tc>
      </w:tr>
      <w:tr w:rsidR="009167EA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EA" w:rsidRDefault="009167EA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EA" w:rsidRDefault="009167EA" w:rsidP="00DC0467">
            <w:pPr>
              <w:jc w:val="right"/>
            </w:pPr>
            <w:r>
              <w:t>1</w:t>
            </w:r>
            <w:r w:rsidR="00DC0467">
              <w:t>8</w:t>
            </w:r>
            <w:r w:rsidR="0045447B">
              <w:t xml:space="preserve"> </w:t>
            </w:r>
            <w:r w:rsidR="00DC0467">
              <w:t>252</w:t>
            </w:r>
            <w:r>
              <w:t xml:space="preserve"> </w:t>
            </w:r>
            <w:r w:rsidR="00DC0467">
              <w:t>783</w:t>
            </w:r>
            <w:r>
              <w:t>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18 252 783,00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18 252 783,00</w:t>
            </w:r>
          </w:p>
        </w:tc>
      </w:tr>
      <w:tr w:rsidR="00DC0467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67" w:rsidRDefault="00DC0467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67" w:rsidRDefault="00DC0467" w:rsidP="003C058A">
            <w:pPr>
              <w:jc w:val="right"/>
            </w:pPr>
            <w:r>
              <w:t>18 252 783,00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B71F67" w:rsidRDefault="00B71F67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8C50FF" w:rsidRDefault="008C50FF" w:rsidP="008C50FF">
      <w:pPr>
        <w:jc w:val="right"/>
        <w:rPr>
          <w:szCs w:val="28"/>
        </w:rPr>
      </w:pPr>
      <w:r>
        <w:rPr>
          <w:szCs w:val="28"/>
        </w:rPr>
        <w:t>Приложение 2</w:t>
      </w:r>
    </w:p>
    <w:p w:rsidR="008C50FF" w:rsidRDefault="008C50FF" w:rsidP="008C50FF">
      <w:pPr>
        <w:jc w:val="right"/>
        <w:rPr>
          <w:szCs w:val="28"/>
        </w:rPr>
      </w:pPr>
      <w:r>
        <w:rPr>
          <w:szCs w:val="28"/>
        </w:rPr>
        <w:t xml:space="preserve">                                       к </w:t>
      </w:r>
      <w:r w:rsidR="00CE3659">
        <w:rPr>
          <w:szCs w:val="28"/>
        </w:rPr>
        <w:t>решению</w:t>
      </w:r>
      <w:r>
        <w:rPr>
          <w:szCs w:val="28"/>
        </w:rPr>
        <w:t xml:space="preserve"> Совета депутатов </w:t>
      </w:r>
    </w:p>
    <w:p w:rsidR="008C50FF" w:rsidRDefault="008C50FF" w:rsidP="008C50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8C50FF" w:rsidRDefault="008C50FF" w:rsidP="008C50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0E60" w:rsidRPr="00B71F67" w:rsidRDefault="008C50F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8C50FF" w:rsidRDefault="00D30E60" w:rsidP="00D30E60">
      <w:pPr>
        <w:jc w:val="right"/>
        <w:rPr>
          <w:b/>
        </w:rPr>
      </w:pPr>
      <w:r>
        <w:t>Смоленской области от 26.02.2024 №3, от 19.03.2024 №4)</w:t>
      </w:r>
    </w:p>
    <w:p w:rsidR="008C50FF" w:rsidRDefault="008C50FF" w:rsidP="008C50FF">
      <w:pPr>
        <w:jc w:val="both"/>
        <w:rPr>
          <w:b/>
        </w:rPr>
      </w:pPr>
    </w:p>
    <w:p w:rsidR="008C50FF" w:rsidRDefault="008C50FF" w:rsidP="008C50FF">
      <w:pPr>
        <w:pStyle w:val="af0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2025 и 2026годов</w:t>
      </w:r>
    </w:p>
    <w:p w:rsidR="008C50FF" w:rsidRPr="00CA1830" w:rsidRDefault="008C50FF" w:rsidP="008C50FF">
      <w:pPr>
        <w:pStyle w:val="af0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662"/>
        <w:gridCol w:w="1701"/>
        <w:gridCol w:w="1785"/>
      </w:tblGrid>
      <w:tr w:rsidR="008C50FF" w:rsidRPr="00CA1830" w:rsidTr="008C50FF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8C50FF" w:rsidRPr="00CA1830" w:rsidTr="008C50FF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E4B94" w:rsidRDefault="008C50FF" w:rsidP="008C50F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25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5E4B94" w:rsidRDefault="008C50FF" w:rsidP="008C50F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26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0A019A" w:rsidRDefault="008C50FF" w:rsidP="008C50FF">
            <w:pPr>
              <w:tabs>
                <w:tab w:val="left" w:pos="552"/>
              </w:tabs>
              <w:jc w:val="center"/>
              <w:rPr>
                <w:b/>
              </w:rPr>
            </w:pPr>
            <w:r w:rsidRPr="000A019A">
              <w:rPr>
                <w:b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rPr>
                <w:b/>
              </w:rPr>
              <w:t>01 03 00 00 00 0000 000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01 03 01 00 00 0000 000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  <w:rPr>
                <w:bCs/>
              </w:rPr>
            </w:pPr>
            <w:r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01 03 01 00 00 0000 700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 xml:space="preserve">Привлечение бюджетных кредитов из других бюджетов бюджетной системы Российской </w:t>
            </w:r>
            <w:r>
              <w:lastRenderedPageBreak/>
              <w:t>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lastRenderedPageBreak/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</w:pPr>
            <w: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CA1830" w:rsidRDefault="008C50FF" w:rsidP="008C50FF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CA1830" w:rsidRDefault="008C50FF" w:rsidP="008C50FF">
            <w:pPr>
              <w:jc w:val="right"/>
            </w:pPr>
            <w: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27109" w:rsidRDefault="008C50FF" w:rsidP="008C50FF">
            <w:pPr>
              <w:jc w:val="right"/>
            </w:pPr>
            <w:r w:rsidRPr="00527109">
              <w:t>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527109" w:rsidRDefault="008C50FF" w:rsidP="008C50FF">
            <w:pPr>
              <w:jc w:val="right"/>
            </w:pPr>
            <w:r w:rsidRPr="00527109"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Pr="000A019A" w:rsidRDefault="008C50FF" w:rsidP="008C50FF">
            <w:pPr>
              <w:jc w:val="center"/>
              <w:rPr>
                <w:b/>
              </w:rPr>
            </w:pPr>
            <w:r w:rsidRPr="000A019A">
              <w:rPr>
                <w:b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Pr="000A019A" w:rsidRDefault="008C50FF" w:rsidP="008C50FF">
            <w:pPr>
              <w:jc w:val="both"/>
              <w:rPr>
                <w:b/>
              </w:rPr>
            </w:pPr>
            <w:r w:rsidRPr="000A019A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527109" w:rsidRDefault="008C50FF" w:rsidP="008C50FF">
            <w:pPr>
              <w:jc w:val="right"/>
              <w:rPr>
                <w:b/>
              </w:rPr>
            </w:pPr>
            <w:r w:rsidRPr="00527109">
              <w:rPr>
                <w:b/>
              </w:rPr>
              <w:t>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527109" w:rsidRDefault="008C50FF" w:rsidP="008C50FF">
            <w:pPr>
              <w:ind w:left="89" w:hanging="89"/>
              <w:jc w:val="right"/>
              <w:rPr>
                <w:b/>
              </w:rPr>
            </w:pPr>
            <w:r w:rsidRPr="00527109">
              <w:rPr>
                <w:b/>
              </w:rPr>
              <w:t>0,00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451C59" w:rsidRDefault="008C50FF" w:rsidP="0045447B">
            <w:pPr>
              <w:jc w:val="center"/>
            </w:pPr>
            <w:r w:rsidRPr="00451C59">
              <w:t>-</w:t>
            </w:r>
            <w:r>
              <w:t>10 </w:t>
            </w:r>
            <w:r w:rsidR="0045447B">
              <w:t>520</w:t>
            </w:r>
            <w:r>
              <w:t> </w:t>
            </w:r>
            <w:r w:rsidR="0045447B">
              <w:t>3</w:t>
            </w:r>
            <w:r>
              <w:t>08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451C59" w:rsidRDefault="008C50FF" w:rsidP="0045447B">
            <w:pPr>
              <w:ind w:left="89" w:hanging="89"/>
              <w:jc w:val="right"/>
            </w:pPr>
            <w:r>
              <w:t>-10 </w:t>
            </w:r>
            <w:r w:rsidR="0045447B">
              <w:t>426</w:t>
            </w:r>
            <w:r>
              <w:t> </w:t>
            </w:r>
            <w:r w:rsidR="0045447B">
              <w:t>5</w:t>
            </w:r>
            <w:r>
              <w:t>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pPr>
              <w:jc w:val="center"/>
            </w:pPr>
            <w:r w:rsidRPr="00451C59">
              <w:t>-</w:t>
            </w:r>
            <w:r>
              <w:t>10 520 308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-10 426 565,00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pPr>
              <w:jc w:val="center"/>
            </w:pPr>
            <w:r w:rsidRPr="00451C59">
              <w:t>-</w:t>
            </w:r>
            <w:r>
              <w:t>10 520 308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-10 426 565,00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pPr>
              <w:jc w:val="center"/>
            </w:pPr>
            <w:r w:rsidRPr="00451C59">
              <w:t>-</w:t>
            </w:r>
            <w:r>
              <w:t>10 520 308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-10 426 565,00</w:t>
            </w:r>
          </w:p>
        </w:tc>
      </w:tr>
      <w:tr w:rsidR="008C50FF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center"/>
            </w:pPr>
            <w: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F" w:rsidRDefault="008C50FF" w:rsidP="008C50FF">
            <w:pPr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F" w:rsidRPr="00451C59" w:rsidRDefault="008C50FF" w:rsidP="0045447B">
            <w:r>
              <w:t>10 </w:t>
            </w:r>
            <w:r w:rsidR="0045447B">
              <w:t>520 3</w:t>
            </w:r>
            <w:r>
              <w:t>08,00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F" w:rsidRPr="00451C59" w:rsidRDefault="008C50FF" w:rsidP="0045447B">
            <w:pPr>
              <w:ind w:left="89" w:hanging="89"/>
              <w:jc w:val="right"/>
            </w:pPr>
            <w:r>
              <w:t>10 </w:t>
            </w:r>
            <w:r w:rsidR="0045447B">
              <w:t>426 5</w:t>
            </w:r>
            <w:r>
              <w:t>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r>
              <w:t>10 520 308,00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10 426 565,00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r>
              <w:t>10 520 308,00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10 426 565,00</w:t>
            </w:r>
          </w:p>
        </w:tc>
      </w:tr>
      <w:tr w:rsidR="0045447B" w:rsidRPr="00CA1830" w:rsidTr="008C50F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center"/>
            </w:pPr>
            <w: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7B" w:rsidRDefault="0045447B" w:rsidP="008C50FF">
            <w:pPr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7B" w:rsidRPr="00451C59" w:rsidRDefault="0045447B" w:rsidP="00022935">
            <w:r>
              <w:t>10 520 308,00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7B" w:rsidRPr="00451C59" w:rsidRDefault="0045447B" w:rsidP="00022935">
            <w:pPr>
              <w:ind w:left="89" w:hanging="89"/>
              <w:jc w:val="right"/>
            </w:pPr>
            <w:r>
              <w:t>10 426 565,00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D30E60" w:rsidRDefault="00D30E60" w:rsidP="00D30E60">
      <w:pPr>
        <w:jc w:val="right"/>
      </w:pPr>
      <w:r>
        <w:t>Смоленской области от 26.02.2024 №3, от 19.03.2024 №4)</w:t>
      </w:r>
    </w:p>
    <w:p w:rsidR="0014296F" w:rsidRDefault="0014296F" w:rsidP="00D30E60">
      <w:pPr>
        <w:jc w:val="right"/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C0467" w:rsidP="00022935">
            <w:pPr>
              <w:jc w:val="right"/>
              <w:rPr>
                <w:b/>
              </w:rPr>
            </w:pPr>
            <w:r>
              <w:rPr>
                <w:b/>
              </w:rPr>
              <w:t>12 502 411</w:t>
            </w:r>
            <w:r w:rsidR="00296CA8">
              <w:rPr>
                <w:b/>
              </w:rPr>
              <w:t>,00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C0467" w:rsidP="00022935">
            <w:pPr>
              <w:jc w:val="right"/>
              <w:rPr>
                <w:b/>
              </w:rPr>
            </w:pPr>
            <w:r>
              <w:rPr>
                <w:b/>
              </w:rPr>
              <w:t>12 502 411</w:t>
            </w:r>
            <w:r w:rsidR="00296CA8">
              <w:rPr>
                <w:b/>
              </w:rPr>
              <w:t>,00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7 255 100</w:t>
            </w:r>
            <w:r w:rsidR="0014296F">
              <w:rPr>
                <w:b/>
                <w:i/>
              </w:rPr>
              <w:t>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40295F" w:rsidP="00F00AF9">
            <w:pPr>
              <w:jc w:val="right"/>
            </w:pPr>
            <w:r>
              <w:t>7 255 100</w:t>
            </w:r>
            <w:r w:rsidR="0014296F">
              <w:t>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296CA8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4 145 000,00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296CA8" w:rsidP="00651137">
            <w:pPr>
              <w:jc w:val="right"/>
            </w:pPr>
            <w:r>
              <w:t>4 145 000,00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  <w:rPr>
                <w:b/>
              </w:rPr>
            </w:pPr>
            <w:r>
              <w:rPr>
                <w:b/>
              </w:rP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</w:pPr>
            <w: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E12AAB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6923BC" w:rsidP="00E12AAB">
            <w:pPr>
              <w:jc w:val="right"/>
            </w:pPr>
            <w:r>
              <w:t>98 800,00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923BC">
              <w:rPr>
                <w:b/>
                <w:i/>
                <w:color w:val="22272F"/>
                <w:shd w:val="clear" w:color="auto" w:fill="FFFFFF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b/>
                <w:i/>
                <w:color w:val="464C55"/>
                <w:shd w:val="clear" w:color="auto" w:fill="FFFFFF"/>
              </w:rPr>
            </w:pPr>
            <w:r w:rsidRPr="006923BC">
              <w:rPr>
                <w:b/>
                <w:i/>
                <w:color w:val="000000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Pr="006923BC" w:rsidRDefault="00DC0467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1 003 511</w:t>
            </w:r>
            <w:r w:rsidR="006923BC">
              <w:rPr>
                <w:b/>
                <w:i/>
              </w:rPr>
              <w:t>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F00AF9">
            <w:pPr>
              <w:rPr>
                <w:color w:val="464C55"/>
                <w:shd w:val="clear" w:color="auto" w:fill="FFFFFF"/>
              </w:rPr>
            </w:pPr>
            <w:r w:rsidRPr="006923BC">
              <w:rPr>
                <w:color w:val="333333"/>
                <w:shd w:val="clear" w:color="auto" w:fill="FFFFFF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DC0467" w:rsidP="00651137">
            <w:pPr>
              <w:jc w:val="right"/>
            </w:pPr>
            <w:r>
              <w:t>1 003 511</w:t>
            </w:r>
            <w:r w:rsidR="006923BC">
              <w:t>,00</w:t>
            </w:r>
          </w:p>
        </w:tc>
      </w:tr>
      <w:tr w:rsidR="006923BC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Default="006923BC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C" w:rsidRPr="006923BC" w:rsidRDefault="006923BC" w:rsidP="006923BC">
            <w:pPr>
              <w:shd w:val="clear" w:color="auto" w:fill="F8F8F8"/>
              <w:suppressAutoHyphens w:val="0"/>
              <w:autoSpaceDE w:val="0"/>
              <w:autoSpaceDN w:val="0"/>
              <w:adjustRightInd w:val="0"/>
              <w:ind w:right="150"/>
              <w:jc w:val="both"/>
              <w:rPr>
                <w:lang w:eastAsia="ru-RU"/>
              </w:rPr>
            </w:pPr>
            <w:r w:rsidRPr="00254EFA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6923BC" w:rsidRPr="006923BC" w:rsidRDefault="006923BC" w:rsidP="00F00AF9">
            <w:pPr>
              <w:rPr>
                <w:color w:val="464C55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BC" w:rsidRDefault="00DC0467" w:rsidP="00651137">
            <w:pPr>
              <w:jc w:val="right"/>
            </w:pPr>
            <w:r>
              <w:t>1 003 511</w:t>
            </w:r>
            <w:r w:rsidR="006923BC">
              <w:t>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B71F67" w:rsidRDefault="00B71F67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8C50FF" w:rsidRDefault="008C50FF" w:rsidP="00D30E60">
      <w:pPr>
        <w:jc w:val="right"/>
        <w:rPr>
          <w:szCs w:val="28"/>
        </w:rPr>
      </w:pPr>
      <w:r>
        <w:rPr>
          <w:szCs w:val="28"/>
        </w:rPr>
        <w:t>Приложение 7</w:t>
      </w:r>
    </w:p>
    <w:p w:rsidR="008C50FF" w:rsidRDefault="008C50FF" w:rsidP="00D30E60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</w:t>
      </w:r>
      <w:r w:rsidR="00CE3659">
        <w:rPr>
          <w:szCs w:val="28"/>
        </w:rPr>
        <w:t xml:space="preserve">                       </w:t>
      </w:r>
      <w:proofErr w:type="gramStart"/>
      <w:r w:rsidR="00CE3659">
        <w:rPr>
          <w:szCs w:val="28"/>
        </w:rPr>
        <w:t>к  решению</w:t>
      </w:r>
      <w:proofErr w:type="gramEnd"/>
      <w:r>
        <w:rPr>
          <w:szCs w:val="28"/>
        </w:rPr>
        <w:t xml:space="preserve"> Совета депутатов </w:t>
      </w:r>
    </w:p>
    <w:p w:rsidR="008C50FF" w:rsidRDefault="008C50F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C50FF" w:rsidRDefault="008C50FF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8C50FF" w:rsidRDefault="00D30E60" w:rsidP="00D30E60">
      <w:pPr>
        <w:jc w:val="right"/>
        <w:rPr>
          <w:szCs w:val="28"/>
        </w:rPr>
      </w:pPr>
      <w:r>
        <w:t>Смоленской области от 26.02.2024 №3, от 19.03.2024 №4)</w:t>
      </w: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8C50FF">
      <w:pPr>
        <w:tabs>
          <w:tab w:val="left" w:pos="1125"/>
        </w:tabs>
        <w:jc w:val="both"/>
        <w:rPr>
          <w:szCs w:val="28"/>
        </w:rPr>
      </w:pPr>
      <w:r>
        <w:rPr>
          <w:szCs w:val="28"/>
        </w:rPr>
        <w:tab/>
      </w:r>
    </w:p>
    <w:p w:rsidR="008C50FF" w:rsidRDefault="008C50FF" w:rsidP="00907E7B">
      <w:pPr>
        <w:jc w:val="both"/>
        <w:rPr>
          <w:szCs w:val="28"/>
        </w:rPr>
      </w:pPr>
    </w:p>
    <w:p w:rsidR="008C50FF" w:rsidRPr="008C50FF" w:rsidRDefault="008C50FF" w:rsidP="008C50FF">
      <w:pPr>
        <w:tabs>
          <w:tab w:val="left" w:pos="3720"/>
        </w:tabs>
        <w:jc w:val="center"/>
        <w:rPr>
          <w:b/>
          <w:szCs w:val="28"/>
        </w:rPr>
      </w:pPr>
      <w:r w:rsidRPr="008C50FF">
        <w:rPr>
          <w:b/>
          <w:szCs w:val="28"/>
        </w:rPr>
        <w:t xml:space="preserve">Прогнозируемые безвозмездные поступления в бюджет </w:t>
      </w:r>
      <w:r w:rsidRPr="008C50FF">
        <w:rPr>
          <w:b/>
          <w:bCs/>
          <w:szCs w:val="28"/>
        </w:rPr>
        <w:t>Леонидовского сельского поселения Ельнинского района Смоленской области на плановый период 2025 и 2026 годов</w:t>
      </w: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8C50FF">
      <w:pPr>
        <w:tabs>
          <w:tab w:val="left" w:pos="9270"/>
        </w:tabs>
        <w:jc w:val="both"/>
        <w:rPr>
          <w:szCs w:val="28"/>
        </w:rPr>
      </w:pPr>
      <w:r>
        <w:rPr>
          <w:szCs w:val="28"/>
        </w:rPr>
        <w:tab/>
        <w:t xml:space="preserve">       (рублей)</w:t>
      </w:r>
    </w:p>
    <w:tbl>
      <w:tblPr>
        <w:tblpPr w:leftFromText="180" w:rightFromText="180" w:vertAnchor="text" w:horzAnchor="margin" w:tblpY="3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819"/>
        <w:gridCol w:w="1701"/>
        <w:gridCol w:w="1560"/>
      </w:tblGrid>
      <w:tr w:rsidR="008C50FF" w:rsidRPr="006F7740" w:rsidTr="008C50FF">
        <w:trPr>
          <w:trHeight w:val="135"/>
        </w:trPr>
        <w:tc>
          <w:tcPr>
            <w:tcW w:w="2660" w:type="dxa"/>
            <w:vMerge w:val="restart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8C50FF" w:rsidRPr="006F7740" w:rsidTr="008C50FF">
        <w:trPr>
          <w:trHeight w:val="135"/>
        </w:trPr>
        <w:tc>
          <w:tcPr>
            <w:tcW w:w="2660" w:type="dxa"/>
            <w:vMerge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560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8C50FF" w:rsidRPr="006F7740" w:rsidTr="008C50FF">
        <w:tc>
          <w:tcPr>
            <w:tcW w:w="2660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819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701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560" w:type="dxa"/>
          </w:tcPr>
          <w:p w:rsidR="008C50FF" w:rsidRPr="006F7740" w:rsidRDefault="008C50FF" w:rsidP="008C50F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C50FF" w:rsidRPr="006F7740" w:rsidTr="008C50FF">
        <w:tc>
          <w:tcPr>
            <w:tcW w:w="2660" w:type="dxa"/>
          </w:tcPr>
          <w:p w:rsidR="008C50FF" w:rsidRPr="006F7740" w:rsidRDefault="008C50FF" w:rsidP="008C50FF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819" w:type="dxa"/>
          </w:tcPr>
          <w:p w:rsidR="008C50FF" w:rsidRPr="006F7740" w:rsidRDefault="008C50FF" w:rsidP="008C50FF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8C50FF" w:rsidRPr="006F7740" w:rsidRDefault="008C50FF" w:rsidP="00801B38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801B38">
              <w:rPr>
                <w:b/>
              </w:rPr>
              <w:t>12</w:t>
            </w:r>
            <w:r>
              <w:rPr>
                <w:b/>
              </w:rPr>
              <w:t xml:space="preserve">8 </w:t>
            </w:r>
            <w:r w:rsidR="00801B38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560" w:type="dxa"/>
            <w:vAlign w:val="center"/>
          </w:tcPr>
          <w:p w:rsidR="008C50FF" w:rsidRPr="006F7740" w:rsidRDefault="00801B38" w:rsidP="00801B38">
            <w:pPr>
              <w:jc w:val="right"/>
              <w:rPr>
                <w:b/>
              </w:rPr>
            </w:pPr>
            <w:r>
              <w:rPr>
                <w:b/>
              </w:rPr>
              <w:t>6 260 4</w:t>
            </w:r>
            <w:r w:rsidR="008C50FF">
              <w:rPr>
                <w:b/>
              </w:rPr>
              <w:t>00,00</w:t>
            </w:r>
          </w:p>
        </w:tc>
      </w:tr>
      <w:tr w:rsidR="008C50FF" w:rsidRPr="00B80C4D" w:rsidTr="008C50FF">
        <w:tc>
          <w:tcPr>
            <w:tcW w:w="2660" w:type="dxa"/>
          </w:tcPr>
          <w:p w:rsidR="008C50FF" w:rsidRPr="00B80C4D" w:rsidRDefault="008C50FF" w:rsidP="008C50FF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819" w:type="dxa"/>
          </w:tcPr>
          <w:p w:rsidR="008C50FF" w:rsidRPr="00B80C4D" w:rsidRDefault="008C50FF" w:rsidP="008C50FF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8C50FF" w:rsidRPr="00B80C4D" w:rsidRDefault="008C50FF" w:rsidP="00801B38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801B38">
              <w:rPr>
                <w:b/>
              </w:rPr>
              <w:t>12</w:t>
            </w:r>
            <w:r>
              <w:rPr>
                <w:b/>
              </w:rPr>
              <w:t xml:space="preserve">8 </w:t>
            </w:r>
            <w:r w:rsidR="00801B38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560" w:type="dxa"/>
            <w:vAlign w:val="center"/>
          </w:tcPr>
          <w:p w:rsidR="008C50FF" w:rsidRPr="00B80C4D" w:rsidRDefault="008C50FF" w:rsidP="00801B38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801B38">
              <w:rPr>
                <w:b/>
              </w:rPr>
              <w:t>260</w:t>
            </w:r>
            <w:r>
              <w:rPr>
                <w:b/>
              </w:rPr>
              <w:t xml:space="preserve"> </w:t>
            </w:r>
            <w:r w:rsidR="00801B38">
              <w:rPr>
                <w:b/>
              </w:rPr>
              <w:t>4</w:t>
            </w:r>
            <w:r>
              <w:rPr>
                <w:b/>
              </w:rPr>
              <w:t>00,00</w:t>
            </w:r>
          </w:p>
        </w:tc>
      </w:tr>
      <w:tr w:rsidR="008C50FF" w:rsidRPr="00B80C4D" w:rsidTr="008C50FF">
        <w:trPr>
          <w:trHeight w:val="645"/>
        </w:trPr>
        <w:tc>
          <w:tcPr>
            <w:tcW w:w="2660" w:type="dxa"/>
          </w:tcPr>
          <w:p w:rsidR="008C50FF" w:rsidRPr="00B80C4D" w:rsidRDefault="008C50FF" w:rsidP="008C50F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8C50FF" w:rsidRPr="00B80C4D" w:rsidRDefault="008C50FF" w:rsidP="008C50F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8C50FF" w:rsidRPr="00B80C4D" w:rsidRDefault="008C50FF" w:rsidP="008C50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6 008 700,00</w:t>
            </w:r>
          </w:p>
        </w:tc>
        <w:tc>
          <w:tcPr>
            <w:tcW w:w="1560" w:type="dxa"/>
            <w:vAlign w:val="center"/>
          </w:tcPr>
          <w:p w:rsidR="008C50FF" w:rsidRPr="00B80C4D" w:rsidRDefault="008C50FF" w:rsidP="008C50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6 128 700,00</w:t>
            </w:r>
          </w:p>
        </w:tc>
      </w:tr>
      <w:tr w:rsidR="008C50FF" w:rsidRPr="006F7740" w:rsidTr="008C50FF">
        <w:tc>
          <w:tcPr>
            <w:tcW w:w="2660" w:type="dxa"/>
          </w:tcPr>
          <w:p w:rsidR="008C50FF" w:rsidRPr="00A845CA" w:rsidRDefault="008C50FF" w:rsidP="008C50FF">
            <w:r w:rsidRPr="00A845CA">
              <w:rPr>
                <w:color w:val="000000"/>
                <w:shd w:val="clear" w:color="auto" w:fill="FFFFFF"/>
              </w:rPr>
              <w:t>2 02 15001 00 0000 15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8C50FF" w:rsidRPr="006F7740" w:rsidRDefault="008C50FF" w:rsidP="008C50FF">
            <w:r w:rsidRPr="006F7740">
              <w:t>Дотации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8C50FF" w:rsidRPr="006F7740" w:rsidRDefault="008C50FF" w:rsidP="008C50FF">
            <w:pPr>
              <w:jc w:val="right"/>
            </w:pPr>
            <w:r>
              <w:t>6 008 700,00</w:t>
            </w:r>
          </w:p>
        </w:tc>
        <w:tc>
          <w:tcPr>
            <w:tcW w:w="1560" w:type="dxa"/>
            <w:vAlign w:val="center"/>
          </w:tcPr>
          <w:p w:rsidR="008C50FF" w:rsidRPr="006F7740" w:rsidRDefault="008C50FF" w:rsidP="008C50FF">
            <w:pPr>
              <w:jc w:val="right"/>
            </w:pPr>
            <w:r>
              <w:t>6 128 700,00</w:t>
            </w:r>
          </w:p>
        </w:tc>
      </w:tr>
      <w:tr w:rsidR="008C50FF" w:rsidRPr="006F7740" w:rsidTr="008C50FF">
        <w:tc>
          <w:tcPr>
            <w:tcW w:w="2660" w:type="dxa"/>
          </w:tcPr>
          <w:p w:rsidR="008C50FF" w:rsidRPr="00A845CA" w:rsidRDefault="008C50FF" w:rsidP="008C50FF">
            <w:r w:rsidRPr="00A845CA">
              <w:rPr>
                <w:color w:val="000000"/>
                <w:shd w:val="clear" w:color="auto" w:fill="FFFFFF"/>
              </w:rPr>
              <w:t>2 02 15001 10 0000 15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8C50FF" w:rsidRPr="006F7740" w:rsidRDefault="008C50FF" w:rsidP="008C50FF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8C50FF" w:rsidRPr="006F7740" w:rsidRDefault="008C50FF" w:rsidP="008C50FF">
            <w:pPr>
              <w:jc w:val="right"/>
            </w:pPr>
            <w:r>
              <w:t>6 008 700,00</w:t>
            </w:r>
          </w:p>
        </w:tc>
        <w:tc>
          <w:tcPr>
            <w:tcW w:w="1560" w:type="dxa"/>
            <w:vAlign w:val="center"/>
          </w:tcPr>
          <w:p w:rsidR="008C50FF" w:rsidRPr="006F7740" w:rsidRDefault="008C50FF" w:rsidP="008C50FF">
            <w:pPr>
              <w:jc w:val="right"/>
            </w:pPr>
            <w:r>
              <w:t>6 128 700,00</w:t>
            </w:r>
          </w:p>
        </w:tc>
      </w:tr>
      <w:tr w:rsidR="00801B38" w:rsidRPr="006F7740" w:rsidTr="008C50FF">
        <w:tc>
          <w:tcPr>
            <w:tcW w:w="2660" w:type="dxa"/>
          </w:tcPr>
          <w:p w:rsidR="00801B38" w:rsidRDefault="00801B38" w:rsidP="00022935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4819" w:type="dxa"/>
          </w:tcPr>
          <w:p w:rsidR="00801B38" w:rsidRDefault="00801B38" w:rsidP="00022935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801B38" w:rsidRDefault="00801B38" w:rsidP="00022935">
            <w:pPr>
              <w:jc w:val="right"/>
              <w:rPr>
                <w:b/>
              </w:rPr>
            </w:pPr>
            <w:r>
              <w:rPr>
                <w:b/>
              </w:rPr>
              <w:t>119 300,00</w:t>
            </w:r>
          </w:p>
        </w:tc>
        <w:tc>
          <w:tcPr>
            <w:tcW w:w="1560" w:type="dxa"/>
            <w:vAlign w:val="center"/>
          </w:tcPr>
          <w:p w:rsidR="00801B38" w:rsidRPr="00801B38" w:rsidRDefault="00801B38" w:rsidP="008C50FF">
            <w:pPr>
              <w:jc w:val="right"/>
              <w:rPr>
                <w:b/>
              </w:rPr>
            </w:pPr>
            <w:r w:rsidRPr="00801B38">
              <w:rPr>
                <w:b/>
              </w:rPr>
              <w:t>131 700,00</w:t>
            </w:r>
          </w:p>
        </w:tc>
      </w:tr>
      <w:tr w:rsidR="00801B38" w:rsidRPr="006F7740" w:rsidTr="008C50FF">
        <w:tc>
          <w:tcPr>
            <w:tcW w:w="2660" w:type="dxa"/>
          </w:tcPr>
          <w:p w:rsidR="00801B38" w:rsidRDefault="00801B38" w:rsidP="00022935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4819" w:type="dxa"/>
          </w:tcPr>
          <w:p w:rsidR="00801B38" w:rsidRDefault="00801B38" w:rsidP="00022935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801B38" w:rsidRDefault="00801B38" w:rsidP="00022935">
            <w:pPr>
              <w:jc w:val="right"/>
            </w:pPr>
            <w:r>
              <w:t>119 300,00</w:t>
            </w:r>
          </w:p>
        </w:tc>
        <w:tc>
          <w:tcPr>
            <w:tcW w:w="1560" w:type="dxa"/>
            <w:vAlign w:val="center"/>
          </w:tcPr>
          <w:p w:rsidR="00801B38" w:rsidRDefault="00801B38" w:rsidP="008C50FF">
            <w:pPr>
              <w:jc w:val="right"/>
            </w:pPr>
            <w:r>
              <w:t>131 700,00</w:t>
            </w:r>
          </w:p>
        </w:tc>
      </w:tr>
      <w:tr w:rsidR="00801B38" w:rsidRPr="006F7740" w:rsidTr="008C50FF">
        <w:tc>
          <w:tcPr>
            <w:tcW w:w="2660" w:type="dxa"/>
          </w:tcPr>
          <w:p w:rsidR="00801B38" w:rsidRDefault="00801B38" w:rsidP="00022935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4819" w:type="dxa"/>
          </w:tcPr>
          <w:p w:rsidR="00801B38" w:rsidRDefault="00801B38" w:rsidP="00022935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801B38" w:rsidRDefault="00801B38" w:rsidP="00022935">
            <w:pPr>
              <w:jc w:val="right"/>
            </w:pPr>
            <w:r>
              <w:t>119 300,00</w:t>
            </w:r>
          </w:p>
        </w:tc>
        <w:tc>
          <w:tcPr>
            <w:tcW w:w="1560" w:type="dxa"/>
            <w:vAlign w:val="center"/>
          </w:tcPr>
          <w:p w:rsidR="00801B38" w:rsidRDefault="00801B38" w:rsidP="008C50FF">
            <w:pPr>
              <w:jc w:val="right"/>
            </w:pPr>
            <w:r>
              <w:t>131 700,00</w:t>
            </w:r>
          </w:p>
        </w:tc>
      </w:tr>
    </w:tbl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8C50FF" w:rsidRDefault="008C50FF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D30E60" w:rsidRDefault="00D30E60" w:rsidP="00907E7B">
      <w:pPr>
        <w:jc w:val="both"/>
        <w:rPr>
          <w:szCs w:val="28"/>
        </w:rPr>
      </w:pPr>
    </w:p>
    <w:p w:rsidR="00296CA8" w:rsidRDefault="00296CA8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lastRenderedPageBreak/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BD1FB2" w:rsidP="00D30E60">
      <w:pPr>
        <w:jc w:val="right"/>
        <w:rPr>
          <w:szCs w:val="28"/>
        </w:rPr>
      </w:pPr>
      <w: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BD1FB2" w:rsidRDefault="00D30E60" w:rsidP="00D30E60">
      <w:pPr>
        <w:jc w:val="right"/>
      </w:pPr>
      <w:r>
        <w:t>Смоленской области от 26.02.2024 №3, от 19.03.2024 №4)</w:t>
      </w:r>
    </w:p>
    <w:p w:rsidR="00D30E60" w:rsidRPr="00EF7BC7" w:rsidRDefault="00D30E60" w:rsidP="00D30E60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</w:t>
      </w:r>
      <w:r w:rsidR="00296CA8">
        <w:rPr>
          <w:b/>
          <w:bCs/>
        </w:rPr>
        <w:t>4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616"/>
        <w:gridCol w:w="792"/>
        <w:gridCol w:w="1639"/>
      </w:tblGrid>
      <w:tr w:rsidR="00296CA8" w:rsidRPr="00B50B1B" w:rsidTr="00CD495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CA8" w:rsidRPr="00DA298C" w:rsidRDefault="00296CA8" w:rsidP="00296CA8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61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92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296CA8" w:rsidRPr="00DA298C" w:rsidRDefault="00296CA8" w:rsidP="00296CA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296CA8" w:rsidRPr="00B50B1B" w:rsidTr="00CD495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616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92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296CA8" w:rsidRPr="003C077F" w:rsidRDefault="00296CA8" w:rsidP="00296CA8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296CA8" w:rsidRPr="00B50B1B" w:rsidTr="00CD4951">
        <w:trPr>
          <w:trHeight w:val="526"/>
          <w:jc w:val="center"/>
        </w:trPr>
        <w:tc>
          <w:tcPr>
            <w:tcW w:w="5197" w:type="dxa"/>
            <w:vAlign w:val="bottom"/>
          </w:tcPr>
          <w:p w:rsidR="00296CA8" w:rsidRPr="0095375B" w:rsidRDefault="00296CA8" w:rsidP="00296CA8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296CA8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bottom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0101ED" w:rsidRDefault="003C058A" w:rsidP="00621163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10 305 611</w:t>
            </w:r>
            <w:r w:rsidR="00296CA8" w:rsidRPr="000101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296CA8" w:rsidRPr="00B50B1B" w:rsidTr="00621163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bottom"/>
          </w:tcPr>
          <w:p w:rsidR="00296CA8" w:rsidRPr="00B50B1B" w:rsidRDefault="00296CA8" w:rsidP="006211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bottom"/>
          </w:tcPr>
          <w:p w:rsidR="00296CA8" w:rsidRPr="00621163" w:rsidRDefault="00621163" w:rsidP="00621163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C73EED" w:rsidRPr="00621163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3EED" w:rsidRPr="00621163">
              <w:rPr>
                <w:rFonts w:ascii="Times New Roman" w:hAnsi="Times New Roman"/>
                <w:b/>
                <w:sz w:val="24"/>
                <w:szCs w:val="24"/>
              </w:rPr>
              <w:t>799</w:t>
            </w:r>
            <w:r w:rsidR="00296CA8" w:rsidRPr="00621163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pPr>
              <w:pStyle w:val="ab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E80AB3" w:rsidRDefault="00C73EED" w:rsidP="00296CA8">
            <w:pPr>
              <w:pStyle w:val="ab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02</w:t>
            </w:r>
          </w:p>
        </w:tc>
        <w:tc>
          <w:tcPr>
            <w:tcW w:w="1616" w:type="dxa"/>
            <w:vAlign w:val="center"/>
          </w:tcPr>
          <w:p w:rsidR="00C73EED" w:rsidRPr="00E80AB3" w:rsidRDefault="00C73EED" w:rsidP="00296CA8">
            <w:pPr>
              <w:jc w:val="center"/>
            </w:pPr>
            <w:r w:rsidRPr="00E80AB3">
              <w:t>7100100000</w:t>
            </w:r>
          </w:p>
        </w:tc>
        <w:tc>
          <w:tcPr>
            <w:tcW w:w="792" w:type="dxa"/>
            <w:vAlign w:val="center"/>
          </w:tcPr>
          <w:p w:rsidR="00C73EED" w:rsidRPr="00E80AB3" w:rsidRDefault="00C73EED" w:rsidP="00296CA8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95375B" w:rsidRDefault="00C73EED" w:rsidP="00E12AAB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1 204 799,00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296CA8" w:rsidRPr="00E80AB3" w:rsidRDefault="00296CA8" w:rsidP="00296CA8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1 167 292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C73EED" w:rsidRDefault="00C73EED" w:rsidP="00C73EE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E12AAB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100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37 507,00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E12AAB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C73EED" w:rsidRDefault="00C73EED" w:rsidP="00296CA8">
            <w:pPr>
              <w:jc w:val="center"/>
            </w:pPr>
            <w:r>
              <w:t>7100181590</w:t>
            </w:r>
          </w:p>
        </w:tc>
        <w:tc>
          <w:tcPr>
            <w:tcW w:w="792" w:type="dxa"/>
            <w:vAlign w:val="center"/>
          </w:tcPr>
          <w:p w:rsidR="00C73EED" w:rsidRPr="00B50B1B" w:rsidRDefault="00C73EED" w:rsidP="00296CA8">
            <w:pPr>
              <w:jc w:val="center"/>
            </w:pPr>
            <w:r>
              <w:t>120</w:t>
            </w:r>
          </w:p>
        </w:tc>
        <w:tc>
          <w:tcPr>
            <w:tcW w:w="1639" w:type="dxa"/>
            <w:vAlign w:val="center"/>
          </w:tcPr>
          <w:p w:rsidR="00C73EED" w:rsidRDefault="00C73EED" w:rsidP="00296CA8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96CA8" w:rsidRDefault="00DC0467" w:rsidP="00CD4951">
            <w:pPr>
              <w:jc w:val="right"/>
              <w:rPr>
                <w:b/>
              </w:rPr>
            </w:pPr>
            <w:r>
              <w:rPr>
                <w:b/>
              </w:rPr>
              <w:t>8 500 756</w:t>
            </w:r>
            <w:r w:rsidR="00296CA8" w:rsidRPr="00296CA8">
              <w:rPr>
                <w:b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7F5460" w:rsidRDefault="00296CA8" w:rsidP="00296CA8">
            <w:pPr>
              <w:pStyle w:val="ab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296CA8" w:rsidRPr="005226CD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92" w:type="dxa"/>
            <w:vAlign w:val="center"/>
          </w:tcPr>
          <w:p w:rsidR="00296CA8" w:rsidRPr="00CB54A6" w:rsidRDefault="00296CA8" w:rsidP="00296CA8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E2ABE" w:rsidRDefault="00DC0467" w:rsidP="00CD4951">
            <w:pPr>
              <w:jc w:val="right"/>
            </w:pPr>
            <w:r>
              <w:t>8 500 756</w:t>
            </w:r>
            <w:r w:rsidR="00296CA8" w:rsidRPr="001E2ABE"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296CA8">
            <w:pPr>
              <w:pStyle w:val="ab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616" w:type="dxa"/>
            <w:vAlign w:val="center"/>
          </w:tcPr>
          <w:p w:rsidR="00C73EED" w:rsidRPr="005226CD" w:rsidRDefault="00C73EED" w:rsidP="00296CA8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92" w:type="dxa"/>
            <w:vAlign w:val="center"/>
          </w:tcPr>
          <w:p w:rsidR="00C73EED" w:rsidRPr="00CB54A6" w:rsidRDefault="00C73EED" w:rsidP="00296CA8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3EED" w:rsidRPr="001E2ABE" w:rsidRDefault="00DC0467" w:rsidP="0009211D">
            <w:pPr>
              <w:jc w:val="right"/>
            </w:pPr>
            <w:r>
              <w:t>8 500 756</w:t>
            </w:r>
            <w:r w:rsidR="00C73EED" w:rsidRPr="001E2ABE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296CA8">
            <w:pPr>
              <w:pStyle w:val="ab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Pr="001E2ABE" w:rsidRDefault="005A3900" w:rsidP="00E12AAB">
            <w:pPr>
              <w:jc w:val="right"/>
            </w:pPr>
            <w:r>
              <w:t>8 500 756</w:t>
            </w:r>
            <w:r w:rsidR="0009211D" w:rsidRPr="001E2ABE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296CA8">
            <w:pPr>
              <w:pStyle w:val="ab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Pr="001E2ABE" w:rsidRDefault="005A3900" w:rsidP="00E12AAB">
            <w:pPr>
              <w:jc w:val="right"/>
            </w:pPr>
            <w:r>
              <w:t>8 388 263</w:t>
            </w:r>
            <w:r w:rsidR="0009211D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DC0467">
            <w:pPr>
              <w:jc w:val="right"/>
            </w:pPr>
            <w:r>
              <w:t>7 </w:t>
            </w:r>
            <w:r w:rsidR="00DC0467">
              <w:t>766</w:t>
            </w:r>
            <w:r>
              <w:t xml:space="preserve"> </w:t>
            </w:r>
            <w:r w:rsidR="00DC0467">
              <w:t>8</w:t>
            </w:r>
            <w:r>
              <w:t>49,00</w:t>
            </w:r>
          </w:p>
        </w:tc>
      </w:tr>
      <w:tr w:rsidR="00DC0467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467" w:rsidRPr="0095375B" w:rsidRDefault="00DC0467" w:rsidP="00296CA8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DC0467" w:rsidRPr="00B50B1B" w:rsidRDefault="00DC0467" w:rsidP="00296CA8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DC0467" w:rsidRPr="00B50B1B" w:rsidRDefault="00DC0467" w:rsidP="003C058A">
            <w:pPr>
              <w:jc w:val="right"/>
            </w:pPr>
            <w:r>
              <w:t>7 766 849,00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1E2ABE" w:rsidRDefault="0009211D" w:rsidP="00296CA8">
            <w:pPr>
              <w:jc w:val="right"/>
            </w:pPr>
            <w:r>
              <w:t>596 514</w:t>
            </w:r>
            <w:r w:rsidR="00296CA8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1E2ABE" w:rsidRDefault="0009211D" w:rsidP="00296CA8">
            <w:pPr>
              <w:jc w:val="right"/>
            </w:pPr>
            <w:r>
              <w:t>596 514</w:t>
            </w:r>
            <w:r w:rsidR="00296CA8" w:rsidRPr="001E2ABE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296CA8" w:rsidRPr="00425833" w:rsidRDefault="0009211D" w:rsidP="00296CA8">
            <w:pPr>
              <w:jc w:val="right"/>
            </w:pPr>
            <w:r>
              <w:t>24 9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296CA8" w:rsidRPr="00425833" w:rsidRDefault="0009211D" w:rsidP="00296CA8">
            <w:pPr>
              <w:jc w:val="right"/>
            </w:pPr>
            <w:r>
              <w:t>24 9</w:t>
            </w:r>
            <w:r w:rsidR="00296CA8">
              <w:t>00,00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C73EED" w:rsidRDefault="00DC0339" w:rsidP="0062116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95375B" w:rsidRDefault="00DC0339" w:rsidP="00621163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100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jc w:val="right"/>
            </w:pPr>
            <w:r>
              <w:t>112 493,00</w:t>
            </w:r>
          </w:p>
        </w:tc>
      </w:tr>
      <w:tr w:rsidR="00DC0339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DC0339" w:rsidRPr="0095375B" w:rsidRDefault="00DC0339" w:rsidP="00621163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04</w:t>
            </w:r>
          </w:p>
        </w:tc>
        <w:tc>
          <w:tcPr>
            <w:tcW w:w="1616" w:type="dxa"/>
            <w:vAlign w:val="center"/>
          </w:tcPr>
          <w:p w:rsidR="00DC0339" w:rsidRDefault="00DC0339" w:rsidP="00621163">
            <w:pPr>
              <w:jc w:val="center"/>
            </w:pPr>
            <w:r>
              <w:t>7100281590</w:t>
            </w:r>
          </w:p>
        </w:tc>
        <w:tc>
          <w:tcPr>
            <w:tcW w:w="792" w:type="dxa"/>
            <w:vAlign w:val="center"/>
          </w:tcPr>
          <w:p w:rsidR="00DC0339" w:rsidRPr="00B50B1B" w:rsidRDefault="00DC0339" w:rsidP="00621163">
            <w:pPr>
              <w:jc w:val="center"/>
            </w:pPr>
            <w:r>
              <w:t>120</w:t>
            </w:r>
          </w:p>
        </w:tc>
        <w:tc>
          <w:tcPr>
            <w:tcW w:w="1639" w:type="dxa"/>
            <w:vAlign w:val="center"/>
          </w:tcPr>
          <w:p w:rsidR="00DC0339" w:rsidRDefault="00DC0339" w:rsidP="00621163">
            <w:pPr>
              <w:jc w:val="right"/>
            </w:pPr>
            <w:r>
              <w:t>112 493,00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8463DC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="00296CA8">
              <w:rPr>
                <w:b/>
                <w:bCs/>
              </w:rP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9100000000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8463DC" w:rsidP="00296CA8">
            <w:pPr>
              <w:jc w:val="right"/>
            </w:pPr>
            <w:r>
              <w:t>41</w:t>
            </w:r>
            <w:r w:rsidR="00296CA8"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06</w:t>
            </w:r>
          </w:p>
        </w:tc>
        <w:tc>
          <w:tcPr>
            <w:tcW w:w="1616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91000П0350</w:t>
            </w:r>
          </w:p>
        </w:tc>
        <w:tc>
          <w:tcPr>
            <w:tcW w:w="792" w:type="dxa"/>
            <w:vAlign w:val="center"/>
          </w:tcPr>
          <w:p w:rsidR="00296CA8" w:rsidRPr="00C46215" w:rsidRDefault="00296CA8" w:rsidP="00296CA8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296CA8" w:rsidRPr="00C46215" w:rsidRDefault="00296CA8" w:rsidP="00296CA8">
            <w:pPr>
              <w:jc w:val="right"/>
            </w:pPr>
            <w:r>
              <w:t>12 000,00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lastRenderedPageBreak/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06</w:t>
            </w:r>
          </w:p>
        </w:tc>
        <w:tc>
          <w:tcPr>
            <w:tcW w:w="1616" w:type="dxa"/>
          </w:tcPr>
          <w:p w:rsidR="00296CA8" w:rsidRPr="00B50B1B" w:rsidRDefault="00296CA8" w:rsidP="00296CA8">
            <w:pPr>
              <w:jc w:val="center"/>
            </w:pPr>
            <w:r w:rsidRPr="00B50B1B">
              <w:t>91000П0360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8463DC">
            <w:pPr>
              <w:jc w:val="right"/>
            </w:pPr>
            <w:r>
              <w:t>2</w:t>
            </w:r>
            <w:r w:rsidR="008463DC">
              <w:t>9</w:t>
            </w:r>
            <w:r>
              <w:t xml:space="preserve"> 500,00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8900000000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296CA8" w:rsidRPr="000C3F0A" w:rsidRDefault="00296CA8" w:rsidP="00296CA8">
            <w:pPr>
              <w:jc w:val="right"/>
            </w:pPr>
            <w:r>
              <w:t>3 </w:t>
            </w:r>
            <w:r w:rsidRPr="000C3F0A">
              <w:t>000</w:t>
            </w:r>
            <w: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296CA8" w:rsidRDefault="00296CA8" w:rsidP="00296CA8">
            <w:pPr>
              <w:jc w:val="center"/>
            </w:pPr>
            <w:r>
              <w:t>11</w:t>
            </w:r>
          </w:p>
        </w:tc>
        <w:tc>
          <w:tcPr>
            <w:tcW w:w="1616" w:type="dxa"/>
            <w:vAlign w:val="center"/>
          </w:tcPr>
          <w:p w:rsidR="00296CA8" w:rsidRDefault="00296CA8" w:rsidP="00296CA8">
            <w:pPr>
              <w:jc w:val="center"/>
            </w:pPr>
            <w:r>
              <w:t>8900028880</w:t>
            </w:r>
          </w:p>
        </w:tc>
        <w:tc>
          <w:tcPr>
            <w:tcW w:w="792" w:type="dxa"/>
            <w:vAlign w:val="center"/>
          </w:tcPr>
          <w:p w:rsidR="00296CA8" w:rsidRDefault="00296CA8" w:rsidP="00296CA8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</w:pPr>
            <w:r>
              <w:t>3 000,00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616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B66F5E" w:rsidRPr="00DB0202" w:rsidRDefault="00B66F5E" w:rsidP="00B66F5E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66F5E" w:rsidRPr="00DB0202" w:rsidRDefault="00B66F5E" w:rsidP="00B66F5E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DB0202">
              <w:rPr>
                <w:b/>
              </w:rPr>
              <w:t>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E851CA" w:rsidRDefault="00B66F5E" w:rsidP="00B66F5E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7F5460" w:rsidRDefault="00B66F5E" w:rsidP="00B66F5E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66F5E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66F5E" w:rsidRPr="0095375B" w:rsidRDefault="00B66F5E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66F5E" w:rsidRDefault="00B66F5E" w:rsidP="00B66F5E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B66F5E" w:rsidRDefault="00B66F5E" w:rsidP="00B66F5E">
            <w:pPr>
              <w:jc w:val="center"/>
            </w:pPr>
            <w:r>
              <w:t>13</w:t>
            </w:r>
          </w:p>
        </w:tc>
        <w:tc>
          <w:tcPr>
            <w:tcW w:w="1616" w:type="dxa"/>
            <w:vAlign w:val="center"/>
          </w:tcPr>
          <w:p w:rsidR="00B66F5E" w:rsidRDefault="00B66F5E" w:rsidP="00B66F5E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92" w:type="dxa"/>
            <w:vAlign w:val="center"/>
          </w:tcPr>
          <w:p w:rsidR="00B66F5E" w:rsidRDefault="00B66F5E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66F5E" w:rsidRDefault="00B66F5E" w:rsidP="00B66F5E">
            <w:pPr>
              <w:jc w:val="right"/>
            </w:pPr>
            <w:r>
              <w:t>555 556,00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B453AF">
              <w:rPr>
                <w:b/>
                <w:bCs/>
              </w:rPr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B453AF" w:rsidRPr="002F1608" w:rsidRDefault="00B453AF" w:rsidP="00B66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B453AF">
              <w:rPr>
                <w:b/>
                <w:bCs/>
              </w:rPr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</w:pPr>
            <w:r>
              <w:t>98 800</w:t>
            </w:r>
            <w:r w:rsidR="00B453AF">
              <w:t>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B66F5E">
            <w:pPr>
              <w:pStyle w:val="ab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92" w:type="dxa"/>
            <w:vAlign w:val="center"/>
          </w:tcPr>
          <w:p w:rsidR="00C73EED" w:rsidRPr="003236BA" w:rsidRDefault="00C73EED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Pr="00E72171" w:rsidRDefault="00C73EED" w:rsidP="00E12AAB">
            <w:pPr>
              <w:jc w:val="right"/>
            </w:pPr>
            <w:r>
              <w:t>98 800,00</w:t>
            </w:r>
          </w:p>
        </w:tc>
      </w:tr>
      <w:tr w:rsidR="00C73EE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C73EED" w:rsidRPr="0095375B" w:rsidRDefault="00C73EED" w:rsidP="00B66F5E">
            <w:pPr>
              <w:pStyle w:val="ab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C73EED" w:rsidRPr="003236BA" w:rsidRDefault="00C73EED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C73EED" w:rsidRPr="007B368D" w:rsidRDefault="00C73EED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C73EED" w:rsidRPr="003236BA" w:rsidRDefault="00C73EED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3EED" w:rsidRPr="00E72171" w:rsidRDefault="00C73EED" w:rsidP="00E12AAB">
            <w:pPr>
              <w:jc w:val="right"/>
            </w:pPr>
            <w:r>
              <w:t>98 800,00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B453AF" w:rsidRDefault="00C73EED" w:rsidP="00B66F5E">
            <w:pPr>
              <w:jc w:val="right"/>
            </w:pPr>
            <w:r>
              <w:t>62 984</w:t>
            </w:r>
            <w:r w:rsidR="00B453AF">
              <w:t>,00</w:t>
            </w:r>
          </w:p>
          <w:p w:rsidR="00B453AF" w:rsidRPr="00E72171" w:rsidRDefault="00B453AF" w:rsidP="00B66F5E">
            <w:pPr>
              <w:jc w:val="right"/>
            </w:pP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66F5E">
            <w:pPr>
              <w:jc w:val="right"/>
            </w:pPr>
            <w:r>
              <w:t>62 984</w:t>
            </w:r>
            <w:r w:rsidR="00B453AF"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453AF">
            <w:pPr>
              <w:jc w:val="right"/>
            </w:pPr>
            <w:r>
              <w:t>35 816</w:t>
            </w:r>
            <w:r w:rsidR="00B453AF">
              <w:t>,00</w:t>
            </w:r>
          </w:p>
        </w:tc>
      </w:tr>
      <w:tr w:rsidR="00B453AF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B453AF" w:rsidRPr="0095375B" w:rsidRDefault="00B453AF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03</w:t>
            </w:r>
          </w:p>
        </w:tc>
        <w:tc>
          <w:tcPr>
            <w:tcW w:w="1616" w:type="dxa"/>
            <w:vAlign w:val="center"/>
          </w:tcPr>
          <w:p w:rsidR="00B453AF" w:rsidRPr="007B368D" w:rsidRDefault="00B453AF" w:rsidP="00B66F5E">
            <w:pPr>
              <w:jc w:val="center"/>
            </w:pPr>
            <w:r w:rsidRPr="007B368D">
              <w:t>9100151180</w:t>
            </w:r>
          </w:p>
        </w:tc>
        <w:tc>
          <w:tcPr>
            <w:tcW w:w="792" w:type="dxa"/>
            <w:vAlign w:val="center"/>
          </w:tcPr>
          <w:p w:rsidR="00B453AF" w:rsidRPr="003236BA" w:rsidRDefault="00B453AF" w:rsidP="00B66F5E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B453AF" w:rsidRPr="00E72171" w:rsidRDefault="00C73EED" w:rsidP="00B453AF">
            <w:pPr>
              <w:jc w:val="right"/>
            </w:pPr>
            <w:r>
              <w:t>35 816</w:t>
            </w:r>
            <w:r w:rsidR="00B453AF">
              <w:t>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09211D" w:rsidRPr="003236BA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9211D" w:rsidRPr="003236BA" w:rsidRDefault="0009211D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7F5460">
              <w:rPr>
                <w:b/>
                <w:bCs/>
                <w:color w:val="000000"/>
              </w:rPr>
              <w:lastRenderedPageBreak/>
              <w:t xml:space="preserve">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09211D" w:rsidRPr="002F1608" w:rsidRDefault="0009211D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9211D" w:rsidRPr="002F1608" w:rsidRDefault="0009211D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09211D" w:rsidRPr="003236BA" w:rsidRDefault="0009211D" w:rsidP="00E12AAB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09211D" w:rsidRPr="003236BA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3236BA" w:rsidRDefault="0009211D" w:rsidP="00E12AAB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09211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9211D" w:rsidRPr="0095375B" w:rsidRDefault="0009211D" w:rsidP="00E12AAB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09211D" w:rsidRPr="00B50B1B" w:rsidRDefault="0009211D" w:rsidP="00E12AAB">
            <w:pPr>
              <w:jc w:val="center"/>
            </w:pPr>
            <w:r>
              <w:t>10</w:t>
            </w:r>
          </w:p>
        </w:tc>
        <w:tc>
          <w:tcPr>
            <w:tcW w:w="1616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92" w:type="dxa"/>
            <w:vAlign w:val="center"/>
          </w:tcPr>
          <w:p w:rsidR="0009211D" w:rsidRPr="00B50B1B" w:rsidRDefault="0009211D" w:rsidP="00E12AAB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09211D" w:rsidRDefault="0009211D" w:rsidP="00E12AAB">
            <w:pPr>
              <w:jc w:val="right"/>
            </w:pPr>
            <w:r>
              <w:t>4 496,00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3C058A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3C058A">
              <w:rPr>
                <w:b/>
              </w:rPr>
              <w:t>538</w:t>
            </w:r>
            <w:r>
              <w:rPr>
                <w:b/>
              </w:rPr>
              <w:t xml:space="preserve"> </w:t>
            </w:r>
            <w:r w:rsidR="003C058A">
              <w:rPr>
                <w:b/>
              </w:rPr>
              <w:t>644</w:t>
            </w:r>
            <w:r w:rsidR="00296CA8" w:rsidRPr="001A44D7">
              <w:rPr>
                <w:b/>
              </w:rPr>
              <w:t>,00</w:t>
            </w:r>
          </w:p>
        </w:tc>
      </w:tr>
      <w:tr w:rsidR="00296CA8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616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296CA8" w:rsidRPr="001A44D7" w:rsidRDefault="008463DC" w:rsidP="003C058A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</w:t>
            </w:r>
            <w:r w:rsidR="003C058A">
              <w:rPr>
                <w:b/>
                <w:bCs/>
              </w:rPr>
              <w:t>537</w:t>
            </w:r>
            <w:r>
              <w:rPr>
                <w:b/>
                <w:bCs/>
              </w:rPr>
              <w:t xml:space="preserve"> </w:t>
            </w:r>
            <w:r w:rsidR="003C058A">
              <w:rPr>
                <w:b/>
                <w:bCs/>
              </w:rPr>
              <w:t>644</w:t>
            </w:r>
            <w:r w:rsidR="00296CA8" w:rsidRPr="001A44D7">
              <w:rPr>
                <w:b/>
                <w:bCs/>
              </w:rPr>
              <w:t>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3C058A" w:rsidRDefault="008463DC" w:rsidP="00B66F5E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4300000000</w:t>
            </w:r>
          </w:p>
        </w:tc>
        <w:tc>
          <w:tcPr>
            <w:tcW w:w="792" w:type="dxa"/>
            <w:vAlign w:val="center"/>
          </w:tcPr>
          <w:p w:rsidR="008463DC" w:rsidRPr="003C058A" w:rsidRDefault="008463DC" w:rsidP="00B66F5E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8463DC" w:rsidRPr="003C058A" w:rsidRDefault="008463DC" w:rsidP="00B71887">
            <w:pPr>
              <w:jc w:val="right"/>
              <w:rPr>
                <w:b/>
                <w:i/>
                <w:lang w:val="en-US"/>
              </w:rPr>
            </w:pPr>
            <w:r w:rsidRPr="003C058A">
              <w:rPr>
                <w:b/>
                <w:i/>
              </w:rPr>
              <w:t>3 39</w:t>
            </w:r>
            <w:r w:rsidR="00B71887" w:rsidRPr="003C058A">
              <w:rPr>
                <w:b/>
                <w:i/>
              </w:rPr>
              <w:t>5</w:t>
            </w:r>
            <w:r w:rsidRPr="003C058A">
              <w:rPr>
                <w:b/>
                <w:i/>
              </w:rPr>
              <w:t> </w:t>
            </w:r>
            <w:r w:rsidR="00B71887" w:rsidRPr="003C058A">
              <w:rPr>
                <w:b/>
                <w:i/>
              </w:rPr>
              <w:t>0</w:t>
            </w:r>
            <w:r w:rsidRPr="003C058A">
              <w:rPr>
                <w:b/>
                <w:i/>
              </w:rP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E62DA4" w:rsidRDefault="008463DC" w:rsidP="00B66F5E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3 39</w:t>
            </w:r>
            <w:r w:rsidR="00B71887">
              <w:t>5</w:t>
            </w:r>
            <w:r>
              <w:t> </w:t>
            </w:r>
            <w:r w:rsidR="00B71887">
              <w:t>0</w:t>
            </w:r>
            <w:r>
              <w:t>00,00</w:t>
            </w:r>
          </w:p>
        </w:tc>
      </w:tr>
      <w:tr w:rsidR="008463DC" w:rsidRPr="00B50B1B" w:rsidTr="00CD4951">
        <w:trPr>
          <w:trHeight w:val="295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B66F5E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8463DC" w:rsidRDefault="008463DC" w:rsidP="00B66F5E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B66F5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8463DC" w:rsidRDefault="008463DC" w:rsidP="00B71887">
            <w:pPr>
              <w:jc w:val="right"/>
            </w:pPr>
            <w:r>
              <w:t>3</w:t>
            </w:r>
            <w:r w:rsidR="00B71887">
              <w:t> </w:t>
            </w:r>
            <w:r>
              <w:t>39</w:t>
            </w:r>
            <w:r w:rsidR="00B71887">
              <w:t>5 00</w:t>
            </w:r>
            <w:r>
              <w:t>0,00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18289C" w:rsidRDefault="003C058A" w:rsidP="00296CA8">
            <w:pPr>
              <w:pStyle w:val="ab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9100000000</w:t>
            </w:r>
          </w:p>
        </w:tc>
        <w:tc>
          <w:tcPr>
            <w:tcW w:w="792" w:type="dxa"/>
            <w:vAlign w:val="center"/>
          </w:tcPr>
          <w:p w:rsidR="003C058A" w:rsidRPr="0018289C" w:rsidRDefault="003C058A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rPr>
                <w:bCs/>
              </w:rPr>
              <w:t>3 142 644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9100200000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3C058A">
            <w:pPr>
              <w:jc w:val="right"/>
            </w:pPr>
            <w:r>
              <w:rPr>
                <w:bCs/>
              </w:rPr>
              <w:t>3 </w:t>
            </w:r>
            <w:r w:rsidR="003C058A">
              <w:rPr>
                <w:bCs/>
              </w:rPr>
              <w:t>142</w:t>
            </w:r>
            <w:r>
              <w:rPr>
                <w:bCs/>
              </w:rPr>
              <w:t xml:space="preserve"> </w:t>
            </w:r>
            <w:r w:rsidR="003C058A">
              <w:rPr>
                <w:bCs/>
              </w:rPr>
              <w:t>644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3C058A" w:rsidRDefault="008463DC" w:rsidP="00296CA8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Дорожный фонд</w:t>
            </w:r>
          </w:p>
        </w:tc>
        <w:tc>
          <w:tcPr>
            <w:tcW w:w="545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9100212020</w:t>
            </w:r>
          </w:p>
        </w:tc>
        <w:tc>
          <w:tcPr>
            <w:tcW w:w="792" w:type="dxa"/>
            <w:vAlign w:val="center"/>
          </w:tcPr>
          <w:p w:rsidR="008463DC" w:rsidRPr="003C058A" w:rsidRDefault="008463DC" w:rsidP="00296CA8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8463DC" w:rsidRPr="003C058A" w:rsidRDefault="008463DC" w:rsidP="00DE5C98">
            <w:pPr>
              <w:jc w:val="right"/>
              <w:rPr>
                <w:b/>
                <w:i/>
              </w:rPr>
            </w:pPr>
            <w:r w:rsidRPr="003C058A">
              <w:rPr>
                <w:b/>
                <w:bCs/>
                <w:i/>
              </w:rPr>
              <w:t>3 02</w:t>
            </w:r>
            <w:r w:rsidR="00DE5C98" w:rsidRPr="003C058A">
              <w:rPr>
                <w:b/>
                <w:bCs/>
                <w:i/>
              </w:rPr>
              <w:t>7</w:t>
            </w:r>
            <w:r w:rsidRPr="003C058A">
              <w:rPr>
                <w:b/>
                <w:bCs/>
                <w:i/>
              </w:rPr>
              <w:t xml:space="preserve"> </w:t>
            </w:r>
            <w:r w:rsidR="00DE5C98" w:rsidRPr="003C058A">
              <w:rPr>
                <w:b/>
                <w:bCs/>
                <w:i/>
              </w:rPr>
              <w:t>5</w:t>
            </w:r>
            <w:r w:rsidRPr="003C058A">
              <w:rPr>
                <w:b/>
                <w:bCs/>
                <w:i/>
              </w:rPr>
              <w:t>95,00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DE5C98">
            <w:pPr>
              <w:jc w:val="right"/>
            </w:pPr>
            <w:r>
              <w:rPr>
                <w:bCs/>
              </w:rPr>
              <w:t>3 02</w:t>
            </w:r>
            <w:r w:rsidR="00DE5C98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DE5C98">
              <w:rPr>
                <w:bCs/>
              </w:rPr>
              <w:t>5</w:t>
            </w:r>
            <w:r>
              <w:rPr>
                <w:bCs/>
              </w:rPr>
              <w:t>95</w:t>
            </w:r>
            <w:r w:rsidRPr="001A44D7">
              <w:rPr>
                <w:bCs/>
              </w:rPr>
              <w:t>,00</w:t>
            </w:r>
          </w:p>
        </w:tc>
      </w:tr>
      <w:tr w:rsidR="008463DC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8463DC" w:rsidRPr="0018289C" w:rsidRDefault="008463DC" w:rsidP="00296CA8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04</w:t>
            </w:r>
          </w:p>
        </w:tc>
        <w:tc>
          <w:tcPr>
            <w:tcW w:w="603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09</w:t>
            </w:r>
          </w:p>
        </w:tc>
        <w:tc>
          <w:tcPr>
            <w:tcW w:w="1616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9100212020</w:t>
            </w:r>
          </w:p>
        </w:tc>
        <w:tc>
          <w:tcPr>
            <w:tcW w:w="792" w:type="dxa"/>
            <w:vAlign w:val="center"/>
          </w:tcPr>
          <w:p w:rsidR="008463DC" w:rsidRPr="0018289C" w:rsidRDefault="008463DC" w:rsidP="00296CA8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8463DC" w:rsidRPr="001A44D7" w:rsidRDefault="008463DC" w:rsidP="00DE5C98">
            <w:pPr>
              <w:jc w:val="right"/>
            </w:pPr>
            <w:r>
              <w:rPr>
                <w:bCs/>
              </w:rPr>
              <w:t>3 02</w:t>
            </w:r>
            <w:r w:rsidR="00DE5C98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DE5C98">
              <w:rPr>
                <w:bCs/>
              </w:rPr>
              <w:t>5</w:t>
            </w:r>
            <w:r>
              <w:rPr>
                <w:bCs/>
              </w:rPr>
              <w:t>95</w:t>
            </w:r>
            <w:r w:rsidRPr="001A44D7">
              <w:rPr>
                <w:bCs/>
              </w:rPr>
              <w:t>,00</w:t>
            </w:r>
          </w:p>
        </w:tc>
      </w:tr>
      <w:tr w:rsidR="003C058A" w:rsidRPr="003C058A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3C058A" w:rsidRDefault="003C058A" w:rsidP="003C058A">
            <w:pPr>
              <w:pStyle w:val="ab"/>
              <w:rPr>
                <w:b/>
                <w:i/>
              </w:rPr>
            </w:pPr>
            <w:r w:rsidRPr="003C058A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04</w:t>
            </w:r>
          </w:p>
        </w:tc>
        <w:tc>
          <w:tcPr>
            <w:tcW w:w="603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09</w:t>
            </w:r>
          </w:p>
        </w:tc>
        <w:tc>
          <w:tcPr>
            <w:tcW w:w="1616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9100212030</w:t>
            </w:r>
          </w:p>
        </w:tc>
        <w:tc>
          <w:tcPr>
            <w:tcW w:w="792" w:type="dxa"/>
            <w:vAlign w:val="center"/>
          </w:tcPr>
          <w:p w:rsidR="003C058A" w:rsidRPr="003C058A" w:rsidRDefault="003C058A" w:rsidP="003C058A">
            <w:pPr>
              <w:jc w:val="center"/>
              <w:rPr>
                <w:b/>
                <w:i/>
              </w:rPr>
            </w:pPr>
            <w:r w:rsidRPr="003C058A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3C058A" w:rsidRPr="003C058A" w:rsidRDefault="003C058A" w:rsidP="003C058A">
            <w:pPr>
              <w:jc w:val="right"/>
              <w:rPr>
                <w:b/>
                <w:bCs/>
                <w:i/>
              </w:rPr>
            </w:pPr>
            <w:r w:rsidRPr="003C058A">
              <w:rPr>
                <w:b/>
                <w:bCs/>
                <w:i/>
              </w:rPr>
              <w:t>115 049,00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7F5460" w:rsidRDefault="003C058A" w:rsidP="003C058A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9100212030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3C058A" w:rsidRDefault="003C058A" w:rsidP="003C058A">
            <w:pPr>
              <w:jc w:val="right"/>
              <w:rPr>
                <w:bCs/>
              </w:rPr>
            </w:pPr>
            <w:r>
              <w:rPr>
                <w:bCs/>
              </w:rPr>
              <w:t>115 049,00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7F5460" w:rsidRDefault="003C058A" w:rsidP="003C058A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C058A" w:rsidRDefault="003C058A" w:rsidP="003C058A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3C058A" w:rsidRDefault="003C058A" w:rsidP="003C058A">
            <w:pPr>
              <w:jc w:val="center"/>
            </w:pPr>
            <w:r>
              <w:t>09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3C058A">
            <w:pPr>
              <w:jc w:val="center"/>
            </w:pPr>
            <w:r>
              <w:t>9100212030</w:t>
            </w:r>
          </w:p>
        </w:tc>
        <w:tc>
          <w:tcPr>
            <w:tcW w:w="792" w:type="dxa"/>
            <w:vAlign w:val="center"/>
          </w:tcPr>
          <w:p w:rsidR="003C058A" w:rsidRDefault="003C058A" w:rsidP="003C058A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3C058A" w:rsidRDefault="003C058A" w:rsidP="003C058A">
            <w:pPr>
              <w:jc w:val="right"/>
              <w:rPr>
                <w:bCs/>
              </w:rPr>
            </w:pPr>
            <w:r>
              <w:rPr>
                <w:bCs/>
              </w:rPr>
              <w:t>115 049,00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616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CB4863" w:rsidRDefault="00296CA8" w:rsidP="00296CA8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CB4863" w:rsidRDefault="00296CA8" w:rsidP="00296CA8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4200300000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12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296CA8" w:rsidRDefault="00296CA8" w:rsidP="00296CA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96CA8" w:rsidRPr="003C058A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CD7E45" w:rsidRDefault="00296CA8" w:rsidP="00296CA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3C058A" w:rsidRDefault="003C058A" w:rsidP="00296CA8">
            <w:pPr>
              <w:jc w:val="right"/>
              <w:rPr>
                <w:b/>
                <w:bCs/>
              </w:rPr>
            </w:pPr>
            <w:r w:rsidRPr="003C058A">
              <w:rPr>
                <w:b/>
                <w:bCs/>
              </w:rPr>
              <w:t>621 681</w:t>
            </w:r>
            <w:r w:rsidR="00296CA8" w:rsidRPr="003C058A">
              <w:rPr>
                <w:b/>
                <w:bCs/>
              </w:rPr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0101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475 081</w:t>
            </w:r>
            <w:r w:rsidR="000101ED">
              <w:rPr>
                <w:b/>
                <w:bCs/>
              </w:rPr>
              <w:t>,</w:t>
            </w:r>
            <w:r w:rsidR="000A246D">
              <w:rPr>
                <w:b/>
                <w:bCs/>
              </w:rPr>
              <w:t>0</w:t>
            </w:r>
            <w:r w:rsidR="00296CA8" w:rsidRPr="001A44D7">
              <w:rPr>
                <w:b/>
                <w:bCs/>
              </w:rPr>
              <w:t>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r w:rsidRPr="00E62DA4">
              <w:t>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4500000000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4540000000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7F5460" w:rsidRDefault="000A246D" w:rsidP="00296CA8">
            <w:pPr>
              <w:pStyle w:val="ab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4540100000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0A246D" w:rsidRDefault="000A246D" w:rsidP="00296CA8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0A246D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296CA8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296CA8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B66F5E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3236BA" w:rsidRDefault="000A246D" w:rsidP="00B66F5E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Pr="000A246D" w:rsidRDefault="000A246D" w:rsidP="00B66F5E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92" w:type="dxa"/>
            <w:vAlign w:val="center"/>
          </w:tcPr>
          <w:p w:rsidR="000A246D" w:rsidRPr="000A246D" w:rsidRDefault="000A246D" w:rsidP="000A246D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639" w:type="dxa"/>
            <w:vAlign w:val="center"/>
          </w:tcPr>
          <w:p w:rsidR="000A246D" w:rsidRDefault="000A246D" w:rsidP="00296CA8">
            <w:pPr>
              <w:jc w:val="right"/>
            </w:pPr>
            <w:r>
              <w:t>202 021,00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616" w:type="dxa"/>
            <w:vAlign w:val="center"/>
          </w:tcPr>
          <w:p w:rsidR="00296CA8" w:rsidRPr="003236BA" w:rsidRDefault="00296CA8" w:rsidP="00296CA8">
            <w:pPr>
              <w:jc w:val="center"/>
            </w:pPr>
            <w:r w:rsidRPr="003236BA">
              <w:t>9100000000</w:t>
            </w:r>
          </w:p>
        </w:tc>
        <w:tc>
          <w:tcPr>
            <w:tcW w:w="792" w:type="dxa"/>
            <w:vAlign w:val="center"/>
          </w:tcPr>
          <w:p w:rsidR="00296CA8" w:rsidRPr="000101ED" w:rsidRDefault="00296CA8" w:rsidP="00296CA8">
            <w:pPr>
              <w:jc w:val="center"/>
              <w:rPr>
                <w:bCs/>
              </w:rPr>
            </w:pPr>
            <w:r w:rsidRPr="000101ED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0A246D">
            <w:pPr>
              <w:jc w:val="right"/>
            </w:pPr>
            <w:r>
              <w:t>273 060</w:t>
            </w:r>
            <w:r w:rsidR="00296CA8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9100300000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3C058A" w:rsidP="00B66F5E">
            <w:pPr>
              <w:jc w:val="right"/>
            </w:pPr>
            <w:r>
              <w:t>273 060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02</w:t>
            </w:r>
          </w:p>
        </w:tc>
        <w:tc>
          <w:tcPr>
            <w:tcW w:w="1616" w:type="dxa"/>
            <w:vAlign w:val="center"/>
          </w:tcPr>
          <w:p w:rsidR="000A246D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0A246D" w:rsidRPr="001A44D7" w:rsidRDefault="003C058A" w:rsidP="00B66F5E">
            <w:pPr>
              <w:jc w:val="right"/>
            </w:pPr>
            <w:r>
              <w:t>273 060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0A246D" w:rsidRPr="001A44D7" w:rsidRDefault="003C058A" w:rsidP="00B66F5E">
            <w:pPr>
              <w:jc w:val="right"/>
            </w:pPr>
            <w:r>
              <w:t>273 060</w:t>
            </w:r>
            <w:r w:rsidR="000A246D" w:rsidRPr="001A44D7">
              <w:t>,00</w:t>
            </w:r>
          </w:p>
        </w:tc>
      </w:tr>
      <w:tr w:rsidR="000A246D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0A246D" w:rsidRPr="0095375B" w:rsidRDefault="000A246D" w:rsidP="00296CA8">
            <w:pPr>
              <w:pStyle w:val="ab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02</w:t>
            </w:r>
          </w:p>
        </w:tc>
        <w:tc>
          <w:tcPr>
            <w:tcW w:w="1616" w:type="dxa"/>
            <w:vAlign w:val="center"/>
          </w:tcPr>
          <w:p w:rsidR="000A246D" w:rsidRPr="00B50B1B" w:rsidRDefault="000A246D" w:rsidP="00296CA8">
            <w:pPr>
              <w:jc w:val="center"/>
            </w:pPr>
            <w:r>
              <w:t>9100312050</w:t>
            </w:r>
          </w:p>
        </w:tc>
        <w:tc>
          <w:tcPr>
            <w:tcW w:w="792" w:type="dxa"/>
            <w:vAlign w:val="center"/>
          </w:tcPr>
          <w:p w:rsidR="000A246D" w:rsidRPr="00B50B1B" w:rsidRDefault="000A246D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0A246D" w:rsidRPr="001A44D7" w:rsidRDefault="003C058A" w:rsidP="00B66F5E">
            <w:pPr>
              <w:jc w:val="right"/>
            </w:pPr>
            <w:r>
              <w:t>273 060</w:t>
            </w:r>
            <w:r w:rsidR="000A246D" w:rsidRPr="001A44D7">
              <w:t>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B50B1B" w:rsidRDefault="003C058A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296CA8"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92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3C058A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296CA8"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92" w:type="dxa"/>
            <w:vAlign w:val="center"/>
          </w:tcPr>
          <w:p w:rsidR="00296CA8" w:rsidRPr="00F92ECF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F92ECF" w:rsidRDefault="003C058A" w:rsidP="000101E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296CA8">
              <w:rPr>
                <w:b/>
                <w:bCs/>
                <w:color w:val="000000"/>
              </w:rPr>
              <w:t xml:space="preserve">6 </w:t>
            </w:r>
            <w:r w:rsidR="000101ED">
              <w:rPr>
                <w:b/>
                <w:bCs/>
                <w:color w:val="000000"/>
              </w:rPr>
              <w:t>6</w:t>
            </w:r>
            <w:r w:rsidR="00296CA8">
              <w:rPr>
                <w:b/>
                <w:bCs/>
                <w:color w:val="000000"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296CA8" w:rsidRPr="00E468C6" w:rsidRDefault="00296CA8" w:rsidP="00296CA8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616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92" w:type="dxa"/>
            <w:vAlign w:val="center"/>
          </w:tcPr>
          <w:p w:rsidR="00296CA8" w:rsidRPr="002F1608" w:rsidRDefault="00296CA8" w:rsidP="00296CA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2F1608" w:rsidRDefault="003C058A" w:rsidP="000101ED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  <w:r w:rsidR="00296CA8">
              <w:rPr>
                <w:b/>
                <w:bCs/>
                <w:i/>
                <w:iCs/>
              </w:rPr>
              <w:t xml:space="preserve">6 </w:t>
            </w:r>
            <w:r w:rsidR="000101ED">
              <w:rPr>
                <w:b/>
                <w:bCs/>
                <w:i/>
                <w:iCs/>
              </w:rPr>
              <w:t>6</w:t>
            </w:r>
            <w:r w:rsidR="00296CA8">
              <w:rPr>
                <w:b/>
                <w:bCs/>
                <w:i/>
                <w:iCs/>
              </w:rPr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296CA8" w:rsidRPr="00F9252E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296CA8" w:rsidRPr="003236BA" w:rsidRDefault="003C058A" w:rsidP="000101ED">
            <w:pPr>
              <w:jc w:val="right"/>
            </w:pPr>
            <w:r>
              <w:t>14</w:t>
            </w:r>
            <w:r w:rsidR="00296CA8">
              <w:t xml:space="preserve">6 </w:t>
            </w:r>
            <w:r w:rsidR="000101ED">
              <w:t>6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03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296CA8" w:rsidRPr="003236BA" w:rsidRDefault="003C058A" w:rsidP="000101ED">
            <w:pPr>
              <w:jc w:val="right"/>
            </w:pPr>
            <w:r>
              <w:t>14</w:t>
            </w:r>
            <w:r w:rsidR="00296CA8">
              <w:t xml:space="preserve">6 </w:t>
            </w:r>
            <w:r w:rsidR="000101ED">
              <w:t>6</w:t>
            </w:r>
            <w:r w:rsidR="00296CA8">
              <w:t>00,00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16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92" w:type="dxa"/>
            <w:vAlign w:val="center"/>
          </w:tcPr>
          <w:p w:rsidR="00296CA8" w:rsidRPr="0032505B" w:rsidRDefault="00296CA8" w:rsidP="00296C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296C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683 551</w:t>
            </w:r>
            <w:r w:rsidR="00296CA8">
              <w:rPr>
                <w:b/>
                <w:bCs/>
              </w:rPr>
              <w:t>,</w:t>
            </w:r>
            <w:r w:rsidR="00296CA8" w:rsidRPr="001A44D7">
              <w:rPr>
                <w:b/>
                <w:bCs/>
              </w:rPr>
              <w:t>00</w:t>
            </w:r>
          </w:p>
        </w:tc>
      </w:tr>
      <w:tr w:rsidR="00296CA8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296CA8" w:rsidRPr="0095375B" w:rsidRDefault="00296CA8" w:rsidP="00296CA8">
            <w:pPr>
              <w:pStyle w:val="ab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296CA8" w:rsidRDefault="00296CA8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0000000000</w:t>
            </w:r>
          </w:p>
        </w:tc>
        <w:tc>
          <w:tcPr>
            <w:tcW w:w="792" w:type="dxa"/>
            <w:vAlign w:val="center"/>
          </w:tcPr>
          <w:p w:rsidR="00296CA8" w:rsidRPr="00B50B1B" w:rsidRDefault="00296CA8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296CA8" w:rsidRPr="001A44D7" w:rsidRDefault="003C058A" w:rsidP="0009211D">
            <w:pPr>
              <w:jc w:val="right"/>
            </w:pPr>
            <w:r>
              <w:t>683 551</w:t>
            </w:r>
            <w:r w:rsidR="00296CA8"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9100000000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9100600000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3C058A" w:rsidRPr="00B50B1B" w:rsidTr="00CD4951">
        <w:trPr>
          <w:trHeight w:val="274"/>
          <w:jc w:val="center"/>
        </w:trPr>
        <w:tc>
          <w:tcPr>
            <w:tcW w:w="5197" w:type="dxa"/>
            <w:vAlign w:val="center"/>
          </w:tcPr>
          <w:p w:rsidR="003C058A" w:rsidRPr="0095375B" w:rsidRDefault="003C058A" w:rsidP="00296CA8">
            <w:pPr>
              <w:pStyle w:val="ab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3C058A" w:rsidRDefault="003C058A" w:rsidP="00296CA8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C058A" w:rsidRDefault="003C058A" w:rsidP="00296CA8">
            <w:pPr>
              <w:jc w:val="center"/>
            </w:pPr>
            <w:r>
              <w:t>01</w:t>
            </w:r>
          </w:p>
        </w:tc>
        <w:tc>
          <w:tcPr>
            <w:tcW w:w="1616" w:type="dxa"/>
            <w:vAlign w:val="center"/>
          </w:tcPr>
          <w:p w:rsidR="003C058A" w:rsidRDefault="003C058A" w:rsidP="00296CA8">
            <w:pPr>
              <w:jc w:val="center"/>
            </w:pPr>
            <w:r>
              <w:t>9100670160</w:t>
            </w:r>
          </w:p>
        </w:tc>
        <w:tc>
          <w:tcPr>
            <w:tcW w:w="792" w:type="dxa"/>
            <w:vAlign w:val="center"/>
          </w:tcPr>
          <w:p w:rsidR="003C058A" w:rsidRPr="00B50B1B" w:rsidRDefault="003C058A" w:rsidP="00296CA8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3C058A" w:rsidRPr="001A44D7" w:rsidRDefault="003C058A" w:rsidP="003C058A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</w:tbl>
    <w:p w:rsidR="00604D29" w:rsidRDefault="00604D29" w:rsidP="008C50FF"/>
    <w:p w:rsidR="00FB1D1F" w:rsidRPr="002579CF" w:rsidRDefault="00FB1D1F" w:rsidP="000B64B1">
      <w:pPr>
        <w:rPr>
          <w:b/>
          <w:szCs w:val="28"/>
        </w:rPr>
      </w:pPr>
    </w:p>
    <w:p w:rsidR="002579CF" w:rsidRDefault="002579CF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241044" w:rsidRDefault="00241044" w:rsidP="000B64B1">
      <w:pPr>
        <w:rPr>
          <w:szCs w:val="28"/>
        </w:rPr>
      </w:pPr>
    </w:p>
    <w:p w:rsidR="00B71F67" w:rsidRDefault="00B71F67" w:rsidP="000B64B1">
      <w:pPr>
        <w:rPr>
          <w:szCs w:val="28"/>
        </w:rPr>
      </w:pPr>
    </w:p>
    <w:p w:rsidR="00694007" w:rsidRDefault="00694007" w:rsidP="000B64B1">
      <w:pPr>
        <w:rPr>
          <w:szCs w:val="28"/>
        </w:rPr>
      </w:pPr>
    </w:p>
    <w:p w:rsidR="00D30E60" w:rsidRDefault="00D30E60" w:rsidP="000B64B1">
      <w:pPr>
        <w:rPr>
          <w:szCs w:val="28"/>
        </w:rPr>
      </w:pPr>
    </w:p>
    <w:p w:rsidR="002579CF" w:rsidRDefault="002579CF" w:rsidP="002579CF">
      <w:pPr>
        <w:jc w:val="right"/>
      </w:pPr>
      <w:r>
        <w:t>Приложение 9</w:t>
      </w:r>
    </w:p>
    <w:p w:rsidR="002579CF" w:rsidRDefault="002579CF" w:rsidP="002579CF">
      <w:pPr>
        <w:jc w:val="right"/>
      </w:pPr>
      <w:r>
        <w:t xml:space="preserve">                                        к  решению Совета депутатов </w:t>
      </w:r>
    </w:p>
    <w:p w:rsidR="002579CF" w:rsidRDefault="002579CF" w:rsidP="002579CF">
      <w:pPr>
        <w:jc w:val="right"/>
      </w:pPr>
      <w:r>
        <w:t xml:space="preserve">                                                   Леонидовского сельского поселения</w:t>
      </w:r>
    </w:p>
    <w:p w:rsidR="002579CF" w:rsidRDefault="002579CF" w:rsidP="002579CF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2579CF" w:rsidP="00D30E60">
      <w:pPr>
        <w:jc w:val="right"/>
        <w:rPr>
          <w:szCs w:val="28"/>
        </w:rPr>
      </w:pPr>
      <w: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2579CF" w:rsidRDefault="00D30E60" w:rsidP="00D30E60">
      <w:pPr>
        <w:jc w:val="right"/>
      </w:pPr>
      <w:r>
        <w:t>Смоленской области от 26.02.2024 №3, от 19.03.2024 №4)</w:t>
      </w:r>
    </w:p>
    <w:p w:rsidR="00D30E60" w:rsidRDefault="00D30E60" w:rsidP="00D30E60">
      <w:pPr>
        <w:jc w:val="right"/>
        <w:rPr>
          <w:szCs w:val="28"/>
        </w:rPr>
      </w:pPr>
    </w:p>
    <w:p w:rsidR="002579CF" w:rsidRDefault="002579CF" w:rsidP="002579CF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 и </w:t>
      </w:r>
      <w:proofErr w:type="spellStart"/>
      <w:r>
        <w:rPr>
          <w:b/>
          <w:szCs w:val="28"/>
        </w:rPr>
        <w:t>непрограмным</w:t>
      </w:r>
      <w:proofErr w:type="spellEnd"/>
      <w:r>
        <w:rPr>
          <w:b/>
          <w:szCs w:val="28"/>
        </w:rPr>
        <w:t xml:space="preserve"> направлениям деятельности), </w:t>
      </w:r>
      <w:r w:rsidRPr="009A16BE">
        <w:rPr>
          <w:b/>
          <w:szCs w:val="28"/>
        </w:rPr>
        <w:t xml:space="preserve">группам </w:t>
      </w:r>
      <w:r>
        <w:rPr>
          <w:b/>
          <w:szCs w:val="28"/>
        </w:rPr>
        <w:t xml:space="preserve">(группам </w:t>
      </w:r>
      <w:r w:rsidRPr="009A16BE">
        <w:rPr>
          <w:b/>
          <w:szCs w:val="28"/>
        </w:rPr>
        <w:t>и подгруппам</w:t>
      </w:r>
      <w:r>
        <w:rPr>
          <w:b/>
          <w:szCs w:val="28"/>
        </w:rPr>
        <w:t>)</w:t>
      </w:r>
      <w:r w:rsidRPr="009A16BE">
        <w:rPr>
          <w:b/>
          <w:szCs w:val="28"/>
        </w:rPr>
        <w:t xml:space="preserve"> видов расходов классификации расходов бюджетов на </w:t>
      </w:r>
      <w:r>
        <w:rPr>
          <w:b/>
          <w:szCs w:val="28"/>
        </w:rPr>
        <w:t>плановый период 2025 и 2026 годов</w:t>
      </w:r>
    </w:p>
    <w:p w:rsidR="002579CF" w:rsidRPr="009F2CAA" w:rsidRDefault="002579CF" w:rsidP="002579C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9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52"/>
        <w:gridCol w:w="567"/>
        <w:gridCol w:w="1418"/>
        <w:gridCol w:w="560"/>
        <w:gridCol w:w="1522"/>
        <w:gridCol w:w="1418"/>
      </w:tblGrid>
      <w:tr w:rsidR="002579CF" w:rsidRPr="00B50B1B" w:rsidTr="006D5E4B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2579CF" w:rsidRPr="00B50B1B" w:rsidTr="006D5E4B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579CF" w:rsidRPr="00DF3890" w:rsidRDefault="002579CF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DF3890" w:rsidRDefault="002579CF" w:rsidP="006D5E4B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2579CF" w:rsidRPr="00B50B1B" w:rsidTr="006D5E4B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pStyle w:val="ab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77A7F" w:rsidRDefault="002579CF" w:rsidP="006D5E4B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E3125A" w:rsidRDefault="002579CF" w:rsidP="006D5E4B">
            <w:pPr>
              <w:pStyle w:val="ab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79CF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7 836 508,00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7 731 865,00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74E9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r w:rsidRPr="00634CA0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 xml:space="preserve">01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b"/>
              <w:rPr>
                <w:bCs/>
              </w:rPr>
            </w:pPr>
            <w:r w:rsidRPr="00634CA0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b"/>
              <w:rPr>
                <w:bCs/>
                <w:iCs/>
              </w:rPr>
            </w:pPr>
            <w:r w:rsidRPr="00634CA0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7100100000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  <w:rPr>
                <w:color w:val="000000"/>
              </w:rPr>
            </w:pPr>
            <w:r w:rsidRPr="002579CF"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  <w:rPr>
                <w:color w:val="000000"/>
              </w:rPr>
            </w:pPr>
            <w:r w:rsidRPr="002579CF"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40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pStyle w:val="ab"/>
              <w:rPr>
                <w:bCs/>
              </w:rPr>
            </w:pPr>
            <w:r w:rsidRPr="00634CA0">
              <w:t>Расходы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</w:pPr>
            <w:r w:rsidRPr="00634CA0">
              <w:t>7100100140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center"/>
              <w:rPr>
                <w:bCs/>
              </w:rPr>
            </w:pPr>
            <w:r w:rsidRPr="00634CA0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34CA0" w:rsidRDefault="002579CF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1 167 292,00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07336" w:rsidRDefault="002579CF" w:rsidP="002579CF">
            <w:pPr>
              <w:jc w:val="right"/>
              <w:rPr>
                <w:b/>
              </w:rPr>
            </w:pPr>
            <w:r>
              <w:rPr>
                <w:b/>
              </w:rPr>
              <w:t xml:space="preserve">6 627 716 </w:t>
            </w:r>
            <w:r w:rsidRPr="00507336">
              <w:rPr>
                <w:b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07336" w:rsidRDefault="002579CF" w:rsidP="002579CF">
            <w:pPr>
              <w:jc w:val="right"/>
              <w:rPr>
                <w:b/>
              </w:rPr>
            </w:pPr>
            <w:r>
              <w:rPr>
                <w:b/>
              </w:rPr>
              <w:t>6 523 073</w:t>
            </w:r>
            <w:r w:rsidRPr="00507336">
              <w:rPr>
                <w:b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8B47BA" w:rsidRDefault="002579CF" w:rsidP="006D5E4B">
            <w:r w:rsidRPr="008B47BA">
              <w:t>Руководство и управление в сфере установленных функций органа муниципального образования</w:t>
            </w:r>
          </w:p>
          <w:p w:rsidR="002579CF" w:rsidRPr="00E3125A" w:rsidRDefault="002579CF" w:rsidP="006D5E4B">
            <w:pPr>
              <w:pStyle w:val="ab"/>
              <w:rPr>
                <w:bCs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B54A6" w:rsidRDefault="002579CF" w:rsidP="006D5E4B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  <w:rPr>
                <w:bCs/>
              </w:rPr>
            </w:pPr>
            <w:r w:rsidRPr="00E3125A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226CD" w:rsidRDefault="002579CF" w:rsidP="006D5E4B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B54A6" w:rsidRDefault="002579CF" w:rsidP="006D5E4B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2579CF">
            <w:pPr>
              <w:jc w:val="right"/>
            </w:pPr>
            <w:r>
              <w:t>6 627 7216,00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2579CF">
            <w:pPr>
              <w:jc w:val="right"/>
            </w:pPr>
            <w:r w:rsidRPr="002579CF">
              <w:t>6 627 716 ,00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560348" w:rsidRDefault="002579CF" w:rsidP="006D5E4B">
            <w:pPr>
              <w:jc w:val="right"/>
            </w:pPr>
            <w:r>
              <w:t>6 523 073,00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  <w:rPr>
                <w:b/>
              </w:rPr>
            </w:pPr>
            <w:r>
              <w:rPr>
                <w:b/>
              </w:rPr>
              <w:t>41 500,00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41 500,00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41 500,00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center"/>
            </w:pPr>
            <w:r w:rsidRPr="00C46215"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C46215" w:rsidRDefault="002579CF" w:rsidP="006D5E4B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12 000,00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95375B" w:rsidRDefault="002579CF" w:rsidP="006D5E4B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79CF" w:rsidRPr="00B50B1B" w:rsidRDefault="002579CF" w:rsidP="006D5E4B">
            <w:pPr>
              <w:jc w:val="center"/>
            </w:pPr>
            <w:r w:rsidRPr="00B50B1B"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right"/>
            </w:pPr>
            <w:r>
              <w:t>29 500,00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2579CF" w:rsidRDefault="002579CF" w:rsidP="006D5E4B">
            <w:pPr>
              <w:jc w:val="right"/>
            </w:pPr>
            <w:r w:rsidRPr="002579CF">
              <w:t>29 500,00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119 300,00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7513F" w:rsidRDefault="0037513F" w:rsidP="006D5E4B">
            <w:pPr>
              <w:jc w:val="right"/>
              <w:rPr>
                <w:b/>
              </w:rPr>
            </w:pPr>
            <w:r w:rsidRPr="0037513F">
              <w:rPr>
                <w:b/>
              </w:rPr>
              <w:t>131 700,00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F1608" w:rsidRDefault="0037513F" w:rsidP="00E12AAB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2F1608" w:rsidRDefault="0037513F" w:rsidP="00E12AAB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F1608" w:rsidRDefault="0037513F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F1608" w:rsidRDefault="0037513F" w:rsidP="00E12A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119 300,00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7513F" w:rsidRDefault="0037513F" w:rsidP="00E12AAB">
            <w:pPr>
              <w:jc w:val="right"/>
              <w:rPr>
                <w:b/>
              </w:rPr>
            </w:pPr>
            <w:r w:rsidRPr="0037513F">
              <w:rPr>
                <w:b/>
              </w:rPr>
              <w:t>131 700,00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119 300,00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579CF" w:rsidRDefault="0037513F" w:rsidP="00E12AAB">
            <w:pPr>
              <w:jc w:val="right"/>
            </w:pPr>
            <w:r>
              <w:t>131 700,00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119 300,00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579CF" w:rsidRDefault="0037513F" w:rsidP="00E12AAB">
            <w:pPr>
              <w:jc w:val="right"/>
            </w:pPr>
            <w:r>
              <w:t>131 700,00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7B368D" w:rsidRDefault="0037513F" w:rsidP="00E12AAB">
            <w:pPr>
              <w:jc w:val="center"/>
            </w:pPr>
            <w:r w:rsidRPr="007B368D"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119 300,00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579CF" w:rsidRDefault="0037513F" w:rsidP="00E12AAB">
            <w:pPr>
              <w:jc w:val="right"/>
            </w:pPr>
            <w:r>
              <w:t>131 700,00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7B368D" w:rsidRDefault="0037513F" w:rsidP="00E12AAB">
            <w:pPr>
              <w:jc w:val="center"/>
            </w:pPr>
            <w:r w:rsidRPr="007B368D"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Default="0037513F" w:rsidP="00E12AAB">
            <w:pPr>
              <w:jc w:val="right"/>
            </w:pPr>
            <w:r>
              <w:t>69 618,00</w:t>
            </w:r>
          </w:p>
          <w:p w:rsidR="0037513F" w:rsidRPr="00E72171" w:rsidRDefault="0037513F" w:rsidP="00E12AAB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Default="0037513F" w:rsidP="00E12AAB">
            <w:pPr>
              <w:jc w:val="right"/>
            </w:pPr>
            <w:r>
              <w:t>69 618,00</w:t>
            </w:r>
          </w:p>
          <w:p w:rsidR="0037513F" w:rsidRPr="00E72171" w:rsidRDefault="0037513F" w:rsidP="00E12AAB">
            <w:pPr>
              <w:jc w:val="right"/>
            </w:pP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7B368D" w:rsidRDefault="0037513F" w:rsidP="00E12AAB">
            <w:pPr>
              <w:jc w:val="center"/>
            </w:pPr>
            <w:r w:rsidRPr="007B368D"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69 618,00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69 618,00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7B368D" w:rsidRDefault="0037513F" w:rsidP="00E12AAB">
            <w:pPr>
              <w:jc w:val="center"/>
            </w:pPr>
            <w:r w:rsidRPr="007B368D"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49 682,00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579CF" w:rsidRDefault="0037513F" w:rsidP="006D5E4B">
            <w:pPr>
              <w:jc w:val="right"/>
            </w:pPr>
            <w:r>
              <w:t>62 082,00</w:t>
            </w:r>
          </w:p>
        </w:tc>
      </w:tr>
      <w:tr w:rsidR="0037513F" w:rsidRPr="00B50B1B" w:rsidTr="00E12AA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95375B" w:rsidRDefault="0037513F" w:rsidP="00E12AAB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7B368D" w:rsidRDefault="0037513F" w:rsidP="00E12AAB">
            <w:pPr>
              <w:jc w:val="center"/>
            </w:pPr>
            <w:r w:rsidRPr="007B368D"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3236BA" w:rsidRDefault="0037513F" w:rsidP="00E12AAB">
            <w:pPr>
              <w:jc w:val="center"/>
            </w:pPr>
            <w:r w:rsidRPr="003236BA"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E72171" w:rsidRDefault="0037513F" w:rsidP="00E12AAB">
            <w:pPr>
              <w:jc w:val="right"/>
            </w:pPr>
            <w:r>
              <w:t>49 682,00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13F" w:rsidRPr="002579CF" w:rsidRDefault="0037513F" w:rsidP="006D5E4B">
            <w:pPr>
              <w:jc w:val="right"/>
            </w:pPr>
            <w:r>
              <w:t>62 082,00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468C6" w:rsidRDefault="002579CF" w:rsidP="006D5E4B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468C6" w:rsidRDefault="002579CF" w:rsidP="006D5E4B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6C7FBD" w:rsidRDefault="002579CF" w:rsidP="006D5E4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3236BA" w:rsidRDefault="002579CF" w:rsidP="006D5E4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3236BA" w:rsidRDefault="002579CF" w:rsidP="006D5E4B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3236BA" w:rsidRDefault="002579CF" w:rsidP="006D5E4B">
            <w:pPr>
              <w:jc w:val="center"/>
            </w:pPr>
            <w:r w:rsidRPr="003236BA"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002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14BBD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  <w:tr w:rsidR="002579CF" w:rsidRPr="00B50B1B" w:rsidTr="006D5E4B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E3125A" w:rsidRDefault="002579CF" w:rsidP="006D5E4B">
            <w:pPr>
              <w:pStyle w:val="ab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Pr="00B50B1B" w:rsidRDefault="002579CF" w:rsidP="006D5E4B">
            <w:pPr>
              <w:jc w:val="center"/>
            </w:pPr>
            <w:r w:rsidRPr="00B50B1B"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9CF" w:rsidRDefault="002579CF" w:rsidP="006D5E4B">
            <w:pPr>
              <w:jc w:val="right"/>
            </w:pPr>
            <w:r>
              <w:rPr>
                <w:color w:val="000000"/>
              </w:rPr>
              <w:t>2 563 000,00</w:t>
            </w:r>
          </w:p>
        </w:tc>
      </w:tr>
    </w:tbl>
    <w:p w:rsidR="002579CF" w:rsidRPr="0087261C" w:rsidRDefault="002579CF" w:rsidP="002579CF">
      <w:pPr>
        <w:rPr>
          <w:b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9A4E94" w:rsidRDefault="009A4E94" w:rsidP="000B64B1">
      <w:pPr>
        <w:rPr>
          <w:szCs w:val="28"/>
        </w:rPr>
      </w:pPr>
    </w:p>
    <w:p w:rsidR="002579CF" w:rsidRDefault="002579CF" w:rsidP="000B64B1">
      <w:pPr>
        <w:rPr>
          <w:szCs w:val="28"/>
        </w:rPr>
      </w:pPr>
    </w:p>
    <w:p w:rsidR="00694007" w:rsidRDefault="00694007" w:rsidP="000B64B1">
      <w:pPr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D65476" w:rsidRDefault="00D30E60" w:rsidP="00D30E60">
      <w:pPr>
        <w:tabs>
          <w:tab w:val="left" w:pos="1485"/>
        </w:tabs>
        <w:jc w:val="right"/>
      </w:pPr>
      <w:r>
        <w:t>Смоленской области от 26.02.2024 №3, от 19.03.2024 №4)</w:t>
      </w: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</w:t>
      </w:r>
      <w:r w:rsidR="00061862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b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b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b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b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0B64B1" w:rsidP="00F177FC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3 39</w:t>
            </w:r>
            <w:r w:rsidR="00F177FC">
              <w:rPr>
                <w:b/>
              </w:rPr>
              <w:t>5</w:t>
            </w:r>
            <w:r>
              <w:rPr>
                <w:b/>
              </w:rPr>
              <w:t> </w:t>
            </w:r>
            <w:r w:rsidR="00F177FC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62DA4" w:rsidRDefault="000B64B1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18289C" w:rsidRDefault="000B64B1" w:rsidP="00DF105D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B8448A" w:rsidRDefault="000B64B1" w:rsidP="00F177FC">
            <w:pPr>
              <w:jc w:val="right"/>
              <w:rPr>
                <w:lang w:val="en-US"/>
              </w:rPr>
            </w:pPr>
            <w:r>
              <w:t>3 39</w:t>
            </w:r>
            <w:r w:rsidR="00F177FC">
              <w:t>5</w:t>
            </w:r>
            <w:r>
              <w:t> </w:t>
            </w:r>
            <w:r w:rsidR="00F177FC">
              <w:t>0</w:t>
            </w:r>
            <w:r>
              <w:t>00,00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pStyle w:val="ab"/>
              <w:rPr>
                <w:b/>
              </w:rPr>
            </w:pPr>
            <w:r w:rsidRPr="000B64B1">
              <w:rPr>
                <w:b/>
              </w:rPr>
              <w:t xml:space="preserve">Муниципальная программа «Создание условий для обеспечения качественными услугами жилищно-коммунального хозяйства населения </w:t>
            </w:r>
            <w:r w:rsidRPr="000B64B1">
              <w:rPr>
                <w:b/>
              </w:rPr>
              <w:lastRenderedPageBreak/>
              <w:t>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b/>
                <w:color w:val="000000"/>
              </w:rPr>
            </w:pPr>
            <w:r w:rsidRPr="000B64B1">
              <w:rPr>
                <w:b/>
                <w:color w:val="000000"/>
              </w:rPr>
              <w:lastRenderedPageBreak/>
              <w:t>4500000000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65476">
            <w:pPr>
              <w:jc w:val="center"/>
              <w:rPr>
                <w:b/>
              </w:rPr>
            </w:pPr>
            <w:r w:rsidRPr="000B64B1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6A2B0A">
            <w:pPr>
              <w:jc w:val="right"/>
              <w:rPr>
                <w:b/>
              </w:rPr>
            </w:pPr>
            <w:r w:rsidRPr="000B64B1">
              <w:rPr>
                <w:b/>
              </w:rP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b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6A2B0A">
            <w:pPr>
              <w:pStyle w:val="ab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8A3B15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0B64B1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A246D" w:rsidRDefault="000B64B1" w:rsidP="006A2B0A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0B64B1" w:rsidRDefault="000B64B1" w:rsidP="00DF1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45401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202 021,00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0B64B1" w:rsidP="00D65476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="00D65476" w:rsidRPr="00715640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0B64B1" w:rsidP="00D65476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E851CA" w:rsidRDefault="000B64B1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7F5460" w:rsidRDefault="000B64B1" w:rsidP="00D65476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0B64B1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Pr="0095375B" w:rsidRDefault="000B64B1" w:rsidP="00D65476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64B1" w:rsidRDefault="000B64B1" w:rsidP="006A2B0A">
            <w:pPr>
              <w:jc w:val="right"/>
            </w:pPr>
            <w:r>
              <w:t>555 556,00</w:t>
            </w:r>
          </w:p>
        </w:tc>
      </w:tr>
      <w:tr w:rsidR="00D65476" w:rsidRPr="0090613D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0613D" w:rsidRDefault="00E12AAB" w:rsidP="0090613D">
            <w:pPr>
              <w:jc w:val="right"/>
              <w:rPr>
                <w:b/>
              </w:rPr>
            </w:pPr>
            <w:r w:rsidRPr="0090613D">
              <w:rPr>
                <w:b/>
              </w:rPr>
              <w:t xml:space="preserve">9 </w:t>
            </w:r>
            <w:r w:rsidR="0090613D" w:rsidRPr="0090613D">
              <w:rPr>
                <w:b/>
              </w:rPr>
              <w:t>705</w:t>
            </w:r>
            <w:r w:rsidRPr="0090613D">
              <w:rPr>
                <w:b/>
              </w:rPr>
              <w:t xml:space="preserve"> </w:t>
            </w:r>
            <w:r w:rsidR="0090613D" w:rsidRPr="0090613D">
              <w:rPr>
                <w:b/>
              </w:rPr>
              <w:t>555</w:t>
            </w:r>
            <w:r w:rsidR="0012428F" w:rsidRPr="0090613D">
              <w:rPr>
                <w:b/>
              </w:rPr>
              <w:t>,</w:t>
            </w:r>
            <w:r w:rsidR="00D65476" w:rsidRPr="0090613D">
              <w:rPr>
                <w:b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12AAB" w:rsidRDefault="009559C5" w:rsidP="00061862">
            <w:pPr>
              <w:jc w:val="right"/>
            </w:pPr>
            <w:r>
              <w:t>9 705 555,00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b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12AAB" w:rsidRDefault="00E12AAB" w:rsidP="00D65476">
            <w:pPr>
              <w:jc w:val="right"/>
              <w:rPr>
                <w:b/>
                <w:i/>
              </w:rPr>
            </w:pPr>
            <w:r w:rsidRPr="00E12AAB">
              <w:rPr>
                <w:b/>
                <w:i/>
              </w:rPr>
              <w:t>1 204 799</w:t>
            </w:r>
            <w:r w:rsidR="00B13F83" w:rsidRPr="00E12AAB">
              <w:rPr>
                <w:b/>
                <w:i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06186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="00D65476">
              <w:rPr>
                <w:color w:val="000000"/>
              </w:rPr>
              <w:t>,00</w:t>
            </w:r>
          </w:p>
        </w:tc>
      </w:tr>
      <w:tr w:rsidR="0006186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061862" w:rsidRPr="00BE20A2" w:rsidTr="00E12AAB">
        <w:trPr>
          <w:trHeight w:val="532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BE20A2" w:rsidRDefault="00061862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862" w:rsidRPr="001C6346" w:rsidRDefault="00061862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E12AAB" w:rsidRPr="00BE20A2" w:rsidTr="00E12AA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E12AAB">
            <w:pPr>
              <w:jc w:val="center"/>
            </w:pPr>
            <w:r w:rsidRPr="00504E66"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37 507,00</w:t>
            </w:r>
          </w:p>
        </w:tc>
      </w:tr>
      <w:tr w:rsidR="00E12AAB" w:rsidRPr="00BE20A2" w:rsidTr="00E12AA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pStyle w:val="ab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E12AAB">
            <w:pPr>
              <w:jc w:val="center"/>
            </w:pPr>
            <w:r w:rsidRPr="00504E66">
              <w:lastRenderedPageBreak/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37 507,00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  <w:rPr>
                <w:bCs/>
              </w:rPr>
            </w:pPr>
            <w:r w:rsidRPr="00C73EED"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D65476">
            <w:pPr>
              <w:jc w:val="center"/>
            </w:pPr>
            <w:r>
              <w:t>7100181590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6A2B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37 507,00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b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CC3902" w:rsidP="00AE266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8 500 756,</w:t>
            </w:r>
            <w:r w:rsidR="00D65476" w:rsidRPr="00463C39">
              <w:rPr>
                <w:b/>
                <w:i/>
                <w:color w:val="000000"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C3902" w:rsidP="00AE266B">
            <w:pPr>
              <w:jc w:val="right"/>
            </w:pPr>
            <w:r>
              <w:t>8 388 263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061862" w:rsidP="0090613D">
            <w:pPr>
              <w:jc w:val="right"/>
            </w:pPr>
            <w:r>
              <w:t>7 </w:t>
            </w:r>
            <w:r w:rsidR="0090613D">
              <w:t>766</w:t>
            </w:r>
            <w:r>
              <w:t xml:space="preserve"> </w:t>
            </w:r>
            <w:r w:rsidR="0090613D">
              <w:t>849</w:t>
            </w:r>
            <w:r w:rsidR="00D65476">
              <w:t>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061862" w:rsidP="0090613D">
            <w:pPr>
              <w:jc w:val="right"/>
            </w:pPr>
            <w:r>
              <w:t>7 </w:t>
            </w:r>
            <w:r w:rsidR="0090613D">
              <w:t>766</w:t>
            </w:r>
            <w:r>
              <w:t xml:space="preserve"> </w:t>
            </w:r>
            <w:r w:rsidR="0090613D">
              <w:t>849</w:t>
            </w:r>
            <w:r w:rsidR="0012428F">
              <w:t>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jc w:val="right"/>
            </w:pPr>
            <w:r>
              <w:t>24 900,00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E12AAB">
            <w:pPr>
              <w:jc w:val="right"/>
            </w:pPr>
            <w:r>
              <w:t>24 900,00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162E3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pStyle w:val="ab"/>
              <w:rPr>
                <w:bCs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7100281590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Pr="00BE20A2" w:rsidRDefault="00162E36" w:rsidP="009761F7">
            <w:pPr>
              <w:jc w:val="center"/>
            </w:pPr>
            <w:r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2E36" w:rsidRDefault="00162E36" w:rsidP="009761F7">
            <w:pPr>
              <w:jc w:val="right"/>
            </w:pPr>
            <w:r>
              <w:t>112 493,00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061862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right"/>
            </w:pPr>
            <w: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right"/>
            </w:pPr>
            <w:r>
              <w:t>3 000,00</w:t>
            </w:r>
          </w:p>
        </w:tc>
      </w:tr>
      <w:tr w:rsidR="00E12AA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pStyle w:val="ab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Pr="00BE20A2" w:rsidRDefault="00E12AAB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2AAB" w:rsidRDefault="00E12AAB" w:rsidP="00D65476">
            <w:pPr>
              <w:jc w:val="right"/>
            </w:pPr>
            <w:r>
              <w:t>3 000,00</w:t>
            </w:r>
          </w:p>
        </w:tc>
      </w:tr>
      <w:tr w:rsidR="0078512D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pStyle w:val="ab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36330" w:rsidRDefault="0078512D" w:rsidP="009761F7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90613D" w:rsidP="00686604">
            <w:pPr>
              <w:jc w:val="right"/>
              <w:rPr>
                <w:b/>
              </w:rPr>
            </w:pPr>
            <w:r w:rsidRPr="0090613D">
              <w:rPr>
                <w:b/>
              </w:rPr>
              <w:t>4 </w:t>
            </w:r>
            <w:r w:rsidR="00686604">
              <w:rPr>
                <w:b/>
              </w:rPr>
              <w:t>39</w:t>
            </w:r>
            <w:r w:rsidRPr="0090613D">
              <w:rPr>
                <w:b/>
              </w:rPr>
              <w:t xml:space="preserve">0 </w:t>
            </w:r>
            <w:r w:rsidR="00686604">
              <w:rPr>
                <w:b/>
              </w:rPr>
              <w:t>6</w:t>
            </w:r>
            <w:r w:rsidRPr="0090613D">
              <w:rPr>
                <w:b/>
              </w:rPr>
              <w:t>51</w:t>
            </w:r>
            <w:r w:rsidR="0078512D" w:rsidRPr="0090613D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29 500,00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  <w:rPr>
                <w:b/>
              </w:rPr>
            </w:pPr>
            <w:r>
              <w:rPr>
                <w:b/>
              </w:rPr>
              <w:t>98 800</w:t>
            </w:r>
            <w:r w:rsidR="0078512D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98 800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62 984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F25BDB">
            <w:pPr>
              <w:jc w:val="right"/>
            </w:pPr>
            <w:r>
              <w:t>62 984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35 816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78512D" w:rsidP="009761F7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7E3178" w:rsidRDefault="00F25BDB" w:rsidP="009761F7">
            <w:pPr>
              <w:jc w:val="right"/>
            </w:pPr>
            <w:r>
              <w:t>35 816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9761F7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9761F7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351A44" w:rsidRDefault="0078512D" w:rsidP="00CC3902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CC3902">
              <w:rPr>
                <w:b/>
              </w:rPr>
              <w:t>142</w:t>
            </w:r>
            <w:r>
              <w:rPr>
                <w:b/>
              </w:rPr>
              <w:t xml:space="preserve"> </w:t>
            </w:r>
            <w:r w:rsidR="00CC3902">
              <w:rPr>
                <w:b/>
              </w:rPr>
              <w:t>644</w:t>
            </w:r>
            <w:r>
              <w:rPr>
                <w:b/>
              </w:rPr>
              <w:t>,00</w:t>
            </w:r>
          </w:p>
        </w:tc>
      </w:tr>
      <w:tr w:rsidR="0078512D" w:rsidRPr="0090613D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pStyle w:val="ab"/>
              <w:rPr>
                <w:b/>
                <w:i/>
              </w:rPr>
            </w:pPr>
            <w:r w:rsidRPr="0090613D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jc w:val="center"/>
              <w:rPr>
                <w:b/>
                <w:i/>
              </w:rPr>
            </w:pPr>
            <w:r w:rsidRPr="0090613D">
              <w:rPr>
                <w:b/>
                <w:i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9761F7">
            <w:pPr>
              <w:jc w:val="center"/>
              <w:rPr>
                <w:b/>
                <w:i/>
              </w:rPr>
            </w:pPr>
            <w:r w:rsidRPr="0090613D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90613D" w:rsidRDefault="0078512D" w:rsidP="00F177FC">
            <w:pPr>
              <w:jc w:val="right"/>
              <w:rPr>
                <w:b/>
                <w:i/>
              </w:rPr>
            </w:pPr>
            <w:r w:rsidRPr="0090613D">
              <w:rPr>
                <w:b/>
                <w:i/>
              </w:rPr>
              <w:t>3 02</w:t>
            </w:r>
            <w:r w:rsidR="00F177FC" w:rsidRPr="0090613D">
              <w:rPr>
                <w:b/>
                <w:i/>
              </w:rPr>
              <w:t>7</w:t>
            </w:r>
            <w:r w:rsidRPr="0090613D">
              <w:rPr>
                <w:b/>
                <w:i/>
              </w:rPr>
              <w:t xml:space="preserve"> </w:t>
            </w:r>
            <w:r w:rsidR="00F177FC" w:rsidRPr="0090613D">
              <w:rPr>
                <w:b/>
                <w:i/>
              </w:rPr>
              <w:t>5</w:t>
            </w:r>
            <w:r w:rsidRPr="0090613D">
              <w:rPr>
                <w:b/>
                <w:i/>
              </w:rPr>
              <w:t>95,00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Default="0078512D" w:rsidP="009761F7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F177FC">
            <w:pPr>
              <w:jc w:val="right"/>
            </w:pPr>
            <w:r>
              <w:t>3 02</w:t>
            </w:r>
            <w:r w:rsidR="00F177FC">
              <w:t>7</w:t>
            </w:r>
            <w:r>
              <w:t xml:space="preserve"> </w:t>
            </w:r>
            <w:r w:rsidR="00F177FC">
              <w:t>5</w:t>
            </w:r>
            <w:r>
              <w:t>95,00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Default="0078512D" w:rsidP="009761F7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F177FC">
            <w:pPr>
              <w:jc w:val="right"/>
            </w:pPr>
            <w:r>
              <w:t>3 02</w:t>
            </w:r>
            <w:r w:rsidR="00F177FC">
              <w:t>7</w:t>
            </w:r>
            <w:r>
              <w:t xml:space="preserve"> </w:t>
            </w:r>
            <w:r w:rsidR="00F177FC">
              <w:t>5</w:t>
            </w:r>
            <w:r>
              <w:t>95,00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pStyle w:val="ab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ED22B0" w:rsidRDefault="00CC3902" w:rsidP="004D068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115 049</w:t>
            </w:r>
            <w:r w:rsidRPr="00ED22B0">
              <w:rPr>
                <w:b/>
                <w:i/>
              </w:rPr>
              <w:t>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Default="00CC3902" w:rsidP="004D0687">
            <w:pPr>
              <w:jc w:val="right"/>
            </w:pPr>
            <w:r>
              <w:t>115 049,00</w:t>
            </w:r>
          </w:p>
        </w:tc>
      </w:tr>
      <w:tr w:rsidR="00CC39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Pr="00BE20A2" w:rsidRDefault="00CC3902" w:rsidP="004D0687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902" w:rsidRDefault="00CC3902" w:rsidP="004D0687">
            <w:pPr>
              <w:jc w:val="right"/>
            </w:pPr>
            <w:r>
              <w:t>115 049,00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  <w:rPr>
                <w:b/>
              </w:rPr>
            </w:pPr>
            <w:r>
              <w:rPr>
                <w:b/>
              </w:rPr>
              <w:t>273 060</w:t>
            </w:r>
            <w:r w:rsidR="0078512D">
              <w:rPr>
                <w:b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273 060</w:t>
            </w:r>
            <w:r w:rsidR="0078512D">
              <w:rPr>
                <w:b/>
                <w:i/>
              </w:rPr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273 060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273 060</w:t>
            </w:r>
            <w:r w:rsidR="0078512D">
              <w:t>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="0078512D">
              <w:rPr>
                <w:b/>
                <w:color w:val="000000"/>
              </w:rPr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78512D">
              <w:rPr>
                <w:b/>
                <w:i/>
              </w:rPr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14</w:t>
            </w:r>
            <w:r w:rsidR="0078512D"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90613D" w:rsidP="009761F7">
            <w:pPr>
              <w:jc w:val="right"/>
            </w:pPr>
            <w:r>
              <w:t>14</w:t>
            </w:r>
            <w:r w:rsidR="0078512D">
              <w:t>6 600,00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1C6346" w:rsidRDefault="0078512D" w:rsidP="009761F7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78512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12D" w:rsidRPr="00BE20A2" w:rsidRDefault="0078512D" w:rsidP="009761F7">
            <w:pPr>
              <w:jc w:val="right"/>
            </w:pPr>
            <w:r>
              <w:t>4 496,00</w:t>
            </w:r>
          </w:p>
        </w:tc>
      </w:tr>
      <w:tr w:rsidR="00F25BD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pStyle w:val="ab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90613D" w:rsidP="009761F7">
            <w:pPr>
              <w:jc w:val="right"/>
              <w:rPr>
                <w:b/>
              </w:rPr>
            </w:pPr>
            <w:r>
              <w:rPr>
                <w:b/>
              </w:rPr>
              <w:t>683 551</w:t>
            </w:r>
            <w:r w:rsidR="00F25BDB">
              <w:rPr>
                <w:b/>
              </w:rPr>
              <w:t>,00</w:t>
            </w:r>
          </w:p>
        </w:tc>
      </w:tr>
      <w:tr w:rsidR="00F25BD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pStyle w:val="ab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F25BDB" w:rsidP="009761F7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5BDB" w:rsidRPr="00BE20A2" w:rsidRDefault="0090613D" w:rsidP="009761F7">
            <w:pPr>
              <w:jc w:val="right"/>
            </w:pPr>
            <w:r>
              <w:t>683 551</w:t>
            </w:r>
            <w:r w:rsidR="00F25BDB">
              <w:t>,00</w:t>
            </w:r>
          </w:p>
        </w:tc>
      </w:tr>
      <w:tr w:rsidR="0090613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pStyle w:val="ab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4D0687">
            <w:pPr>
              <w:jc w:val="right"/>
            </w:pPr>
            <w:r>
              <w:t>683 551,00</w:t>
            </w:r>
          </w:p>
        </w:tc>
      </w:tr>
      <w:tr w:rsidR="0090613D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pStyle w:val="ab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9761F7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613D" w:rsidRPr="00BE20A2" w:rsidRDefault="0090613D" w:rsidP="004D0687">
            <w:pPr>
              <w:jc w:val="right"/>
            </w:pPr>
            <w:r>
              <w:t>683 551,00</w:t>
            </w:r>
          </w:p>
        </w:tc>
      </w:tr>
    </w:tbl>
    <w:p w:rsidR="00D65476" w:rsidRDefault="00D65476" w:rsidP="0058212F">
      <w:r>
        <w:t xml:space="preserve">    </w:t>
      </w:r>
      <w:r w:rsidR="004842D6">
        <w:t xml:space="preserve">                           </w:t>
      </w:r>
    </w:p>
    <w:p w:rsidR="006D5E4B" w:rsidRDefault="006D5E4B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90613D" w:rsidRDefault="0090613D" w:rsidP="0058212F"/>
    <w:p w:rsidR="006D5E4B" w:rsidRDefault="006D5E4B" w:rsidP="00D30E60">
      <w:pPr>
        <w:jc w:val="right"/>
        <w:rPr>
          <w:szCs w:val="28"/>
        </w:rPr>
      </w:pPr>
      <w:r>
        <w:rPr>
          <w:szCs w:val="28"/>
        </w:rPr>
        <w:t>Приложение 11</w:t>
      </w:r>
    </w:p>
    <w:p w:rsidR="006D5E4B" w:rsidRDefault="006D5E4B" w:rsidP="00D30E60">
      <w:pPr>
        <w:jc w:val="right"/>
        <w:rPr>
          <w:szCs w:val="28"/>
        </w:rPr>
      </w:pPr>
      <w:r>
        <w:rPr>
          <w:szCs w:val="28"/>
        </w:rPr>
        <w:t xml:space="preserve">                  </w:t>
      </w:r>
      <w:r w:rsidR="00CE3659">
        <w:rPr>
          <w:szCs w:val="28"/>
        </w:rPr>
        <w:t xml:space="preserve">                      к решению</w:t>
      </w:r>
      <w:r>
        <w:rPr>
          <w:szCs w:val="28"/>
        </w:rPr>
        <w:t xml:space="preserve"> Совета депутатов </w:t>
      </w:r>
    </w:p>
    <w:p w:rsidR="006D5E4B" w:rsidRDefault="006D5E4B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6D5E4B" w:rsidRDefault="006D5E4B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6D5E4B" w:rsidRDefault="00D30E60" w:rsidP="00D30E60">
      <w:pPr>
        <w:tabs>
          <w:tab w:val="left" w:pos="1485"/>
        </w:tabs>
        <w:jc w:val="right"/>
      </w:pPr>
      <w:r>
        <w:t>Смоленской области от 26.02.2024 №3, от 19.03.2024 №4)</w:t>
      </w:r>
    </w:p>
    <w:p w:rsidR="006D5E4B" w:rsidRDefault="006D5E4B" w:rsidP="006D5E4B">
      <w:pPr>
        <w:tabs>
          <w:tab w:val="left" w:pos="1485"/>
        </w:tabs>
      </w:pPr>
    </w:p>
    <w:p w:rsidR="006D5E4B" w:rsidRDefault="006D5E4B" w:rsidP="006D5E4B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2025 и 2026 годов</w:t>
      </w:r>
    </w:p>
    <w:p w:rsidR="006D5E4B" w:rsidRPr="009F2CAA" w:rsidRDefault="006D5E4B" w:rsidP="006D5E4B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7"/>
        <w:gridCol w:w="1559"/>
        <w:gridCol w:w="732"/>
        <w:gridCol w:w="1560"/>
        <w:gridCol w:w="1417"/>
      </w:tblGrid>
      <w:tr w:rsidR="006D5E4B" w:rsidRPr="00B50B1B" w:rsidTr="006D5E4B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6D5E4B" w:rsidRPr="00B50B1B" w:rsidTr="006D5E4B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D5E4B" w:rsidRPr="001634DE" w:rsidRDefault="006D5E4B" w:rsidP="006D5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634DE" w:rsidRDefault="006D5E4B" w:rsidP="006D5E4B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D5E4B" w:rsidRPr="00B50B1B" w:rsidTr="006D5E4B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pStyle w:val="ab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E4B" w:rsidRPr="007174C4" w:rsidRDefault="006D5E4B" w:rsidP="006D5E4B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547A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547A2E">
              <w:rPr>
                <w:b/>
                <w:color w:val="000000"/>
              </w:rPr>
              <w:t>795</w:t>
            </w:r>
            <w:r>
              <w:rPr>
                <w:b/>
                <w:color w:val="000000"/>
              </w:rPr>
              <w:t> </w:t>
            </w:r>
            <w:r w:rsidR="00547A2E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E20A2" w:rsidRDefault="006D5E4B" w:rsidP="00547A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547A2E">
              <w:rPr>
                <w:b/>
                <w:color w:val="000000"/>
              </w:rPr>
              <w:t> 690 365</w:t>
            </w:r>
            <w:r>
              <w:rPr>
                <w:b/>
                <w:color w:val="000000"/>
              </w:rPr>
              <w:t>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rPr>
                <w:b/>
              </w:rPr>
            </w:pPr>
            <w:r w:rsidRPr="00B9725D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BE20A2">
              <w:rPr>
                <w:b/>
              </w:rPr>
              <w:t>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547A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547A2E">
              <w:rPr>
                <w:b/>
                <w:color w:val="000000"/>
              </w:rPr>
              <w:t> 795 008</w:t>
            </w:r>
            <w:r>
              <w:rPr>
                <w:b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E20A2" w:rsidRDefault="006D5E4B" w:rsidP="00547A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547A2E">
              <w:rPr>
                <w:b/>
                <w:color w:val="000000"/>
              </w:rPr>
              <w:t> 690 365</w:t>
            </w:r>
            <w:r>
              <w:rPr>
                <w:b/>
                <w:color w:val="000000"/>
              </w:rPr>
              <w:t>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pStyle w:val="ab"/>
              <w:rPr>
                <w:b/>
                <w:i/>
              </w:rPr>
            </w:pPr>
            <w:r w:rsidRPr="00B9725D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7100100000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6D5E4B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1C6346" w:rsidRDefault="006D5E4B" w:rsidP="006D5E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6D5E4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pStyle w:val="ab"/>
              <w:rPr>
                <w:b/>
                <w:i/>
              </w:rPr>
            </w:pPr>
            <w:r w:rsidRPr="00B9725D">
              <w:rPr>
                <w:b/>
                <w:i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7100200000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6D5E4B" w:rsidP="006D5E4B">
            <w:pPr>
              <w:jc w:val="center"/>
              <w:rPr>
                <w:b/>
                <w:i/>
              </w:rPr>
            </w:pPr>
            <w:r w:rsidRPr="00B9725D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9725D" w:rsidRDefault="00A4171A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6 627 716</w:t>
            </w:r>
            <w:r w:rsidR="006D5E4B">
              <w:rPr>
                <w:b/>
                <w:i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Pr="00B9725D" w:rsidRDefault="00A4171A" w:rsidP="006D5E4B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6 523 073</w:t>
            </w:r>
            <w:r w:rsidR="006D5E4B">
              <w:rPr>
                <w:b/>
                <w:i/>
                <w:color w:val="000000"/>
              </w:rPr>
              <w:t>,00</w:t>
            </w:r>
          </w:p>
        </w:tc>
      </w:tr>
      <w:tr w:rsidR="00547A2E" w:rsidRPr="00BE20A2" w:rsidTr="00547A2E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pStyle w:val="ab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right"/>
            </w:pPr>
            <w: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A2E" w:rsidRPr="00547A2E" w:rsidRDefault="00547A2E" w:rsidP="00547A2E">
            <w:pPr>
              <w:jc w:val="center"/>
            </w:pPr>
            <w:r w:rsidRPr="00547A2E">
              <w:rPr>
                <w:color w:val="000000"/>
              </w:rPr>
              <w:t>6 523 073,00</w:t>
            </w:r>
          </w:p>
        </w:tc>
      </w:tr>
      <w:tr w:rsidR="00547A2E" w:rsidRPr="00BE20A2" w:rsidTr="00547A2E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9E1BE6">
            <w:pPr>
              <w:jc w:val="right"/>
            </w:pPr>
            <w: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A2E" w:rsidRPr="00547A2E" w:rsidRDefault="00547A2E" w:rsidP="00547A2E">
            <w:pPr>
              <w:jc w:val="center"/>
            </w:pPr>
            <w:r w:rsidRPr="00547A2E">
              <w:rPr>
                <w:color w:val="000000"/>
              </w:rPr>
              <w:t>6 523 073,00</w:t>
            </w:r>
          </w:p>
        </w:tc>
      </w:tr>
      <w:tr w:rsidR="00547A2E" w:rsidRPr="00BE20A2" w:rsidTr="00547A2E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6D5E4B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7A2E" w:rsidRPr="00BE20A2" w:rsidRDefault="00547A2E" w:rsidP="009E1BE6">
            <w:pPr>
              <w:jc w:val="right"/>
            </w:pPr>
            <w: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A2E" w:rsidRPr="00547A2E" w:rsidRDefault="00547A2E" w:rsidP="00547A2E">
            <w:pPr>
              <w:jc w:val="center"/>
            </w:pPr>
            <w:r w:rsidRPr="00547A2E">
              <w:rPr>
                <w:color w:val="000000"/>
              </w:rPr>
              <w:t>6 523 073,00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pStyle w:val="ab"/>
              <w:rPr>
                <w:b/>
              </w:rPr>
            </w:pPr>
            <w:r w:rsidRPr="00736330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736330" w:rsidRDefault="00A4171A" w:rsidP="009E1BE6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061862" w:rsidRDefault="00A4171A" w:rsidP="00995C2B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995C2B">
              <w:rPr>
                <w:b/>
              </w:rPr>
              <w:t>725</w:t>
            </w:r>
            <w:r>
              <w:rPr>
                <w:b/>
              </w:rPr>
              <w:t xml:space="preserve"> </w:t>
            </w:r>
            <w:r w:rsidR="00995C2B">
              <w:rPr>
                <w:b/>
              </w:rPr>
              <w:t>3</w:t>
            </w:r>
            <w:r>
              <w:rPr>
                <w:b/>
              </w:rPr>
              <w:t>00</w:t>
            </w:r>
            <w:r w:rsidRPr="00061862"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995C2B">
            <w:pPr>
              <w:jc w:val="right"/>
              <w:rPr>
                <w:b/>
              </w:rPr>
            </w:pPr>
            <w:r w:rsidRPr="00A4171A">
              <w:rPr>
                <w:b/>
              </w:rPr>
              <w:t>2 </w:t>
            </w:r>
            <w:r w:rsidR="00995C2B">
              <w:rPr>
                <w:b/>
              </w:rPr>
              <w:t>736</w:t>
            </w:r>
            <w:r w:rsidRPr="00A4171A">
              <w:rPr>
                <w:b/>
              </w:rPr>
              <w:t> </w:t>
            </w:r>
            <w:r w:rsidR="00995C2B">
              <w:rPr>
                <w:b/>
              </w:rPr>
              <w:t>2</w:t>
            </w:r>
            <w:r w:rsidRPr="00A4171A">
              <w:rPr>
                <w:b/>
              </w:rPr>
              <w:t>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6D5E4B">
            <w:pPr>
              <w:jc w:val="right"/>
              <w:rPr>
                <w:b/>
              </w:rPr>
            </w:pPr>
            <w:r w:rsidRPr="00A4171A">
              <w:rPr>
                <w:b/>
              </w:rPr>
              <w:t>41 500,00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right"/>
            </w:pPr>
            <w:r w:rsidRPr="00A4171A"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12 000,00</w:t>
            </w:r>
          </w:p>
        </w:tc>
      </w:tr>
      <w:tr w:rsidR="00A4171A" w:rsidRPr="00A4171A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pStyle w:val="ab"/>
            </w:pPr>
            <w:r w:rsidRPr="00A4171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center"/>
            </w:pPr>
            <w:r w:rsidRPr="00A4171A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center"/>
            </w:pPr>
            <w:r w:rsidRPr="00A4171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A4171A" w:rsidRDefault="00A4171A" w:rsidP="009E1BE6">
            <w:pPr>
              <w:jc w:val="right"/>
            </w:pPr>
            <w:r w:rsidRPr="00A4171A"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Pr="00A4171A" w:rsidRDefault="00A4171A" w:rsidP="006D5E4B">
            <w:pPr>
              <w:jc w:val="right"/>
            </w:pPr>
            <w:r w:rsidRPr="00A4171A">
              <w:t>29 500,00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29 500,00</w:t>
            </w:r>
          </w:p>
        </w:tc>
      </w:tr>
      <w:tr w:rsidR="00A4171A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71A" w:rsidRPr="00BE20A2" w:rsidRDefault="00A4171A" w:rsidP="009E1BE6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71A" w:rsidRDefault="00A4171A" w:rsidP="006D5E4B">
            <w:pPr>
              <w:jc w:val="right"/>
            </w:pPr>
            <w:r>
              <w:t>29 500,00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right"/>
              <w:rPr>
                <w:b/>
              </w:rPr>
            </w:pPr>
            <w:r>
              <w:rPr>
                <w:b/>
              </w:rPr>
              <w:t>119 300,00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Pr="00995C2B" w:rsidRDefault="00995C2B" w:rsidP="006D5E4B">
            <w:pPr>
              <w:jc w:val="right"/>
              <w:rPr>
                <w:b/>
              </w:rPr>
            </w:pPr>
            <w:r w:rsidRPr="00995C2B">
              <w:rPr>
                <w:b/>
              </w:rPr>
              <w:t>131 700,00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right"/>
            </w:pPr>
            <w:r>
              <w:t>119 300,00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Default="00995C2B" w:rsidP="006D5E4B">
            <w:pPr>
              <w:jc w:val="right"/>
            </w:pPr>
            <w:r>
              <w:t>131 700,00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right"/>
            </w:pPr>
            <w:r>
              <w:t>69 618,00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Default="00995C2B" w:rsidP="006D5E4B">
            <w:pPr>
              <w:jc w:val="right"/>
            </w:pPr>
            <w:r>
              <w:t>69 618,00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95C2B">
            <w:pPr>
              <w:jc w:val="right"/>
            </w:pPr>
            <w:r>
              <w:t>69 618,00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Default="00995C2B" w:rsidP="006D5E4B">
            <w:pPr>
              <w:jc w:val="right"/>
            </w:pPr>
            <w:r>
              <w:t>69 618,00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right"/>
            </w:pPr>
            <w:r>
              <w:t>49 862,00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Default="00995C2B" w:rsidP="006D5E4B">
            <w:pPr>
              <w:jc w:val="right"/>
            </w:pPr>
            <w:r>
              <w:t>62 082,00</w:t>
            </w:r>
          </w:p>
        </w:tc>
      </w:tr>
      <w:tr w:rsidR="00995C2B" w:rsidRPr="00BE20A2" w:rsidTr="006D5E4B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BE20A2" w:rsidRDefault="00995C2B" w:rsidP="009761F7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center"/>
            </w:pPr>
            <w:r w:rsidRPr="007E3178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5C2B" w:rsidRPr="007E3178" w:rsidRDefault="00995C2B" w:rsidP="009761F7">
            <w:pPr>
              <w:jc w:val="right"/>
            </w:pPr>
            <w:r>
              <w:t>49 862,00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C2B" w:rsidRDefault="00995C2B" w:rsidP="006D5E4B">
            <w:pPr>
              <w:jc w:val="right"/>
            </w:pPr>
            <w:r>
              <w:t>62 082,00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351A44" w:rsidRDefault="006D5E4B" w:rsidP="006D5E4B">
            <w:pPr>
              <w:jc w:val="right"/>
              <w:rPr>
                <w:b/>
              </w:rPr>
            </w:pPr>
            <w:r>
              <w:rPr>
                <w:b/>
              </w:rP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  <w:rPr>
                <w:b/>
              </w:rPr>
            </w:pPr>
            <w:r>
              <w:rPr>
                <w:b/>
              </w:rP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002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  <w:tr w:rsidR="006D5E4B" w:rsidRPr="00BE20A2" w:rsidTr="006D5E4B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5E4B" w:rsidRPr="00BE20A2" w:rsidRDefault="006D5E4B" w:rsidP="006D5E4B">
            <w:pPr>
              <w:jc w:val="right"/>
            </w:pPr>
            <w:r>
              <w:t>2 564 500,00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E4B" w:rsidRDefault="006D5E4B" w:rsidP="006D5E4B">
            <w:pPr>
              <w:jc w:val="right"/>
            </w:pPr>
            <w:r>
              <w:t>2 563 000,00</w:t>
            </w:r>
          </w:p>
        </w:tc>
      </w:tr>
    </w:tbl>
    <w:p w:rsidR="006D5E4B" w:rsidRPr="00BE20A2" w:rsidRDefault="006D5E4B" w:rsidP="006D5E4B"/>
    <w:p w:rsidR="006D5E4B" w:rsidRPr="00812C37" w:rsidRDefault="006D5E4B" w:rsidP="006D5E4B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6D5E4B" w:rsidRDefault="006D5E4B" w:rsidP="0058212F"/>
    <w:p w:rsidR="00D30E60" w:rsidRDefault="00D30E60" w:rsidP="0058212F"/>
    <w:p w:rsidR="004B74F1" w:rsidRDefault="004B74F1" w:rsidP="00C93FB4">
      <w:pPr>
        <w:rPr>
          <w:szCs w:val="28"/>
        </w:rPr>
      </w:pPr>
    </w:p>
    <w:p w:rsidR="009761F7" w:rsidRDefault="009761F7" w:rsidP="009761F7">
      <w:pPr>
        <w:jc w:val="right"/>
      </w:pPr>
      <w:r>
        <w:t>Приложение 12</w:t>
      </w:r>
    </w:p>
    <w:p w:rsidR="009761F7" w:rsidRDefault="009761F7" w:rsidP="009761F7">
      <w:pPr>
        <w:jc w:val="right"/>
      </w:pPr>
      <w:r>
        <w:t xml:space="preserve">                                        к  решению Совета депутатов </w:t>
      </w:r>
    </w:p>
    <w:p w:rsidR="009761F7" w:rsidRDefault="009761F7" w:rsidP="009761F7">
      <w:pPr>
        <w:jc w:val="right"/>
      </w:pPr>
      <w:r>
        <w:t xml:space="preserve">                                                   Леонидовского сельского поселения</w:t>
      </w:r>
    </w:p>
    <w:p w:rsidR="009761F7" w:rsidRDefault="009761F7" w:rsidP="009761F7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9761F7" w:rsidP="00D30E60">
      <w:pPr>
        <w:jc w:val="right"/>
        <w:rPr>
          <w:szCs w:val="28"/>
        </w:rPr>
      </w:pPr>
      <w: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9761F7" w:rsidRPr="004E5F60" w:rsidRDefault="00D30E60" w:rsidP="00D30E60">
      <w:pPr>
        <w:jc w:val="right"/>
      </w:pPr>
      <w:r>
        <w:t>Смоленской области от 26.02.2024 №3, от 19.03.2024 №4)</w:t>
      </w:r>
    </w:p>
    <w:p w:rsidR="009761F7" w:rsidRPr="006A6DAD" w:rsidRDefault="009761F7" w:rsidP="00686604"/>
    <w:p w:rsidR="009761F7" w:rsidRDefault="009761F7" w:rsidP="009761F7"/>
    <w:p w:rsidR="009761F7" w:rsidRDefault="009761F7" w:rsidP="009761F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9761F7" w:rsidRDefault="009761F7" w:rsidP="009761F7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2024 год</w:t>
      </w:r>
    </w:p>
    <w:p w:rsidR="009761F7" w:rsidRPr="00E80EC3" w:rsidRDefault="009761F7" w:rsidP="009761F7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9761F7" w:rsidRPr="00991DE3" w:rsidTr="009761F7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1F7" w:rsidRPr="00513AAD" w:rsidRDefault="009761F7" w:rsidP="009761F7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761F7" w:rsidRPr="00513AAD" w:rsidRDefault="009761F7" w:rsidP="009761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9761F7" w:rsidRPr="00415B73" w:rsidTr="009761F7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6731" w:rsidRDefault="009761F7" w:rsidP="009761F7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68660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686604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 </w:t>
            </w:r>
            <w:r w:rsidR="00686604">
              <w:rPr>
                <w:b/>
                <w:color w:val="000000"/>
              </w:rPr>
              <w:t>252</w:t>
            </w:r>
            <w:r>
              <w:rPr>
                <w:b/>
                <w:color w:val="000000"/>
              </w:rPr>
              <w:t xml:space="preserve"> </w:t>
            </w:r>
            <w:r w:rsidR="00686604">
              <w:rPr>
                <w:b/>
                <w:color w:val="000000"/>
              </w:rPr>
              <w:t>783</w:t>
            </w:r>
            <w:r>
              <w:rPr>
                <w:b/>
                <w:color w:val="000000"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686604" w:rsidP="00C07982">
            <w:pPr>
              <w:jc w:val="right"/>
              <w:rPr>
                <w:b/>
              </w:rPr>
            </w:pPr>
            <w:r>
              <w:rPr>
                <w:b/>
              </w:rPr>
              <w:t>10 305 611</w:t>
            </w:r>
            <w:r w:rsidR="009761F7" w:rsidRPr="006A6DAD">
              <w:rPr>
                <w:b/>
              </w:rPr>
              <w:t>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E3125A" w:rsidRDefault="00F177FC" w:rsidP="009761F7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F177FC" w:rsidRDefault="00F177FC" w:rsidP="003D266F">
            <w:pPr>
              <w:jc w:val="right"/>
              <w:rPr>
                <w:b/>
                <w:color w:val="000000"/>
              </w:rPr>
            </w:pPr>
            <w:r w:rsidRPr="00F177FC">
              <w:rPr>
                <w:b/>
                <w:color w:val="000000"/>
              </w:rPr>
              <w:t>1 204 799,00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D3D6B" w:rsidRDefault="009761F7" w:rsidP="009761F7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9666CD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9666CD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F177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F177FC">
              <w:rPr>
                <w:color w:val="000000"/>
              </w:rPr>
              <w:t>204</w:t>
            </w:r>
            <w:r>
              <w:rPr>
                <w:color w:val="000000"/>
              </w:rPr>
              <w:t xml:space="preserve"> </w:t>
            </w:r>
            <w:r w:rsidR="00F177FC">
              <w:rPr>
                <w:color w:val="000000"/>
              </w:rPr>
              <w:t>799</w:t>
            </w:r>
            <w:r>
              <w:rPr>
                <w:color w:val="000000"/>
              </w:rPr>
              <w:t>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7D3D6B" w:rsidRDefault="00F177FC" w:rsidP="009761F7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3D2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1 204 799,00</w:t>
            </w:r>
          </w:p>
        </w:tc>
      </w:tr>
      <w:tr w:rsidR="00F177FC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7D3D6B" w:rsidRDefault="00F177FC" w:rsidP="009761F7">
            <w:pPr>
              <w:pStyle w:val="ab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FC" w:rsidRPr="00415B73" w:rsidRDefault="00F177FC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9761F7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415B73" w:rsidRDefault="00F177FC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7FC" w:rsidRPr="009666CD" w:rsidRDefault="00F177FC" w:rsidP="003D2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9761F7" w:rsidRPr="00C03F1E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pStyle w:val="ab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03F1E" w:rsidRDefault="009761F7" w:rsidP="009761F7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666CD" w:rsidRDefault="009761F7" w:rsidP="00976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C73EED" w:rsidRDefault="00350B84" w:rsidP="00B71F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37 507,00</w:t>
            </w:r>
          </w:p>
        </w:tc>
      </w:tr>
      <w:tr w:rsidR="00350B8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71F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37 507,00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686604" w:rsidP="009761F7">
            <w:pPr>
              <w:jc w:val="right"/>
              <w:rPr>
                <w:b/>
              </w:rPr>
            </w:pPr>
            <w:r>
              <w:rPr>
                <w:b/>
              </w:rPr>
              <w:t>8 500 756</w:t>
            </w:r>
            <w:r w:rsidR="009761F7" w:rsidRPr="006A6DAD"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D3D6B" w:rsidRDefault="009761F7" w:rsidP="009761F7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686604" w:rsidP="009761F7">
            <w:pPr>
              <w:jc w:val="right"/>
            </w:pPr>
            <w:r>
              <w:t>8 500 756</w:t>
            </w:r>
            <w:r w:rsidR="009761F7">
              <w:t>,00</w:t>
            </w:r>
          </w:p>
        </w:tc>
      </w:tr>
      <w:tr w:rsidR="0068660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pStyle w:val="ab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B93066" w:rsidRDefault="00686604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B93066" w:rsidRDefault="00686604" w:rsidP="009761F7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93066" w:rsidRDefault="00686604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Default="00686604" w:rsidP="004D0687">
            <w:pPr>
              <w:jc w:val="right"/>
            </w:pPr>
            <w:r>
              <w:t>8 500 756,00</w:t>
            </w:r>
          </w:p>
        </w:tc>
      </w:tr>
      <w:tr w:rsidR="00686604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12025A" w:rsidRDefault="00686604" w:rsidP="009761F7">
            <w:pPr>
              <w:pStyle w:val="ab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604" w:rsidRPr="00415B73" w:rsidRDefault="00686604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B50B1B" w:rsidRDefault="00686604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Pr="00415B73" w:rsidRDefault="00686604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604" w:rsidRDefault="00686604" w:rsidP="004D0687">
            <w:pPr>
              <w:jc w:val="right"/>
            </w:pPr>
            <w:r>
              <w:t>8 500 756,00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686604" w:rsidP="00350B84">
            <w:pPr>
              <w:jc w:val="right"/>
            </w:pPr>
            <w:r>
              <w:t>8 388 263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686604" w:rsidP="009761F7">
            <w:pPr>
              <w:jc w:val="right"/>
            </w:pPr>
            <w:r>
              <w:t>7 766 849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686604" w:rsidP="009761F7">
            <w:pPr>
              <w:jc w:val="right"/>
            </w:pPr>
            <w:r>
              <w:t>7 766 849</w:t>
            </w:r>
            <w:r w:rsidR="009761F7">
              <w:t>,00</w:t>
            </w:r>
          </w:p>
        </w:tc>
      </w:tr>
      <w:tr w:rsidR="009761F7" w:rsidRPr="00415B73" w:rsidTr="009761F7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9761F7" w:rsidP="009761F7">
            <w:pPr>
              <w:jc w:val="right"/>
            </w:pPr>
            <w:r>
              <w:t>596 514</w:t>
            </w:r>
            <w:r w:rsidRPr="006A6DAD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6A6DAD" w:rsidRDefault="009761F7" w:rsidP="009761F7">
            <w:pPr>
              <w:jc w:val="right"/>
            </w:pPr>
            <w:r>
              <w:t>596 514</w:t>
            </w:r>
            <w:r w:rsidRPr="006A6DAD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24 900,00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24 900,00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C73EED" w:rsidRDefault="00350B84" w:rsidP="00B71F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73EED">
              <w:rPr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112 493,00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7F5460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350B84" w:rsidRPr="00415B73" w:rsidTr="00350B8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95375B" w:rsidRDefault="00350B84" w:rsidP="00B71F67">
            <w:pPr>
              <w:pStyle w:val="ab"/>
            </w:pPr>
            <w:r w:rsidRPr="007F546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Default="00350B84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B84" w:rsidRPr="00B50B1B" w:rsidRDefault="00350B84" w:rsidP="00B67D5F">
            <w:pPr>
              <w:jc w:val="center"/>
            </w:pPr>
            <w:r>
              <w:t>0</w:t>
            </w:r>
            <w:r w:rsidR="00B67D5F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B71F67">
            <w:pPr>
              <w:jc w:val="center"/>
            </w:pPr>
            <w:r>
              <w:t>7100181590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Pr="00B50B1B" w:rsidRDefault="00350B84" w:rsidP="00B71F67">
            <w:pPr>
              <w:jc w:val="center"/>
            </w:pPr>
            <w: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84" w:rsidRDefault="00350B84" w:rsidP="00350B8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112 493,00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41 500,00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46215" w:rsidRDefault="009761F7" w:rsidP="009761F7">
            <w:pPr>
              <w:pStyle w:val="ab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29 500,00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513AAD" w:rsidRDefault="009761F7" w:rsidP="009761F7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3 000,00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3 </w:t>
            </w:r>
            <w:r w:rsidRPr="00C71236">
              <w:t>000</w:t>
            </w:r>
            <w: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851CA" w:rsidRDefault="009761F7" w:rsidP="009761F7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2023-2025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851CA" w:rsidRDefault="009761F7" w:rsidP="009761F7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555 556,00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9761F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98 800</w:t>
            </w:r>
            <w:r w:rsidR="009761F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lastRenderedPageBreak/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pStyle w:val="ab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98 800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350B84" w:rsidP="009761F7">
            <w:pPr>
              <w:jc w:val="right"/>
            </w:pPr>
            <w:r>
              <w:t>62 984</w:t>
            </w:r>
            <w:r w:rsidR="009761F7">
              <w:t>,00</w:t>
            </w:r>
          </w:p>
          <w:p w:rsidR="009761F7" w:rsidRPr="00E72171" w:rsidRDefault="009761F7" w:rsidP="009761F7">
            <w:pPr>
              <w:jc w:val="right"/>
            </w:pP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62 984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9761F7">
            <w:pPr>
              <w:jc w:val="right"/>
            </w:pPr>
            <w:r>
              <w:t>35 816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27398" w:rsidRDefault="009761F7" w:rsidP="009761F7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E72171" w:rsidRDefault="00350B84" w:rsidP="00350B84">
            <w:pPr>
              <w:jc w:val="right"/>
            </w:pPr>
            <w:r>
              <w:t>35 816</w:t>
            </w:r>
            <w:r w:rsidR="009761F7">
              <w:t>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50F53" w:rsidRDefault="009761F7" w:rsidP="009761F7">
            <w:pPr>
              <w:pStyle w:val="ab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2F1608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2025A" w:rsidRDefault="009761F7" w:rsidP="009761F7">
            <w:pPr>
              <w:jc w:val="right"/>
              <w:rPr>
                <w:b/>
              </w:rPr>
            </w:pPr>
            <w:r>
              <w:rPr>
                <w:b/>
              </w:rP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71236" w:rsidRDefault="009761F7" w:rsidP="009761F7">
            <w:pPr>
              <w:jc w:val="right"/>
            </w:pPr>
            <w:r>
              <w:t>4 496,00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1A44D7" w:rsidRDefault="009761F7" w:rsidP="00B67D5F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B67D5F">
              <w:rPr>
                <w:b/>
              </w:rPr>
              <w:t>538</w:t>
            </w:r>
            <w:r>
              <w:rPr>
                <w:b/>
              </w:rPr>
              <w:t> </w:t>
            </w:r>
            <w:r w:rsidR="00B67D5F">
              <w:rPr>
                <w:b/>
              </w:rPr>
              <w:t>644</w:t>
            </w:r>
            <w:r>
              <w:rPr>
                <w:b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pStyle w:val="ab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79E" w:rsidRDefault="009761F7" w:rsidP="009761F7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1A44D7" w:rsidRDefault="009761F7" w:rsidP="00B67D5F">
            <w:pPr>
              <w:jc w:val="right"/>
              <w:rPr>
                <w:b/>
              </w:rPr>
            </w:pPr>
            <w:r>
              <w:rPr>
                <w:b/>
                <w:bCs/>
              </w:rPr>
              <w:t>6 </w:t>
            </w:r>
            <w:r w:rsidR="00B67D5F">
              <w:rPr>
                <w:b/>
                <w:bCs/>
              </w:rPr>
              <w:t>537</w:t>
            </w:r>
            <w:r>
              <w:rPr>
                <w:b/>
                <w:bCs/>
              </w:rPr>
              <w:t> </w:t>
            </w:r>
            <w:r w:rsidR="00B67D5F">
              <w:rPr>
                <w:b/>
                <w:bCs/>
              </w:rPr>
              <w:t>644</w:t>
            </w:r>
            <w:r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C07982">
            <w:pPr>
              <w:jc w:val="right"/>
              <w:rPr>
                <w:b/>
                <w:i/>
              </w:rPr>
            </w:pPr>
            <w:r w:rsidRPr="00B67D5F">
              <w:rPr>
                <w:b/>
                <w:i/>
              </w:rPr>
              <w:t>3 39</w:t>
            </w:r>
            <w:r w:rsidR="00C07982" w:rsidRPr="00B67D5F">
              <w:rPr>
                <w:b/>
                <w:i/>
              </w:rPr>
              <w:t>5</w:t>
            </w:r>
            <w:r w:rsidRPr="00B67D5F">
              <w:rPr>
                <w:b/>
                <w:i/>
              </w:rPr>
              <w:t> </w:t>
            </w:r>
            <w:r w:rsidR="00C07982" w:rsidRPr="00B67D5F">
              <w:rPr>
                <w:b/>
                <w:i/>
              </w:rPr>
              <w:t>0</w:t>
            </w:r>
            <w:r w:rsidRPr="00B67D5F">
              <w:rPr>
                <w:b/>
                <w:i/>
              </w:rPr>
              <w:t>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E62DA4" w:rsidRDefault="00C07982" w:rsidP="009761F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E62DA4" w:rsidRDefault="00C07982" w:rsidP="009761F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Default="00C07982" w:rsidP="009761F7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pStyle w:val="ab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Default="00C07982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18289C" w:rsidRDefault="00C07982" w:rsidP="009761F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Default="00C07982" w:rsidP="009761F7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8289C" w:rsidRDefault="00C07982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322564" w:rsidRDefault="00C07982" w:rsidP="003D266F">
            <w:pPr>
              <w:jc w:val="right"/>
            </w:pPr>
            <w:r>
              <w:t>3 395 000,00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B67D5F">
            <w:pPr>
              <w:jc w:val="right"/>
              <w:rPr>
                <w:b/>
                <w:i/>
              </w:rPr>
            </w:pPr>
            <w:r w:rsidRPr="00B67D5F">
              <w:rPr>
                <w:b/>
                <w:bCs/>
                <w:i/>
              </w:rPr>
              <w:t>3 </w:t>
            </w:r>
            <w:r w:rsidR="00B67D5F" w:rsidRPr="00B67D5F">
              <w:rPr>
                <w:b/>
                <w:bCs/>
                <w:i/>
              </w:rPr>
              <w:t>142</w:t>
            </w:r>
            <w:r w:rsidRPr="00B67D5F">
              <w:rPr>
                <w:b/>
                <w:bCs/>
                <w:i/>
              </w:rPr>
              <w:t> </w:t>
            </w:r>
            <w:r w:rsidR="00B67D5F" w:rsidRPr="00B67D5F">
              <w:rPr>
                <w:b/>
                <w:bCs/>
                <w:i/>
              </w:rPr>
              <w:t>644</w:t>
            </w:r>
            <w:r w:rsidRPr="00B67D5F">
              <w:rPr>
                <w:b/>
                <w:bCs/>
                <w:i/>
              </w:rPr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pStyle w:val="ab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rPr>
                <w:bCs/>
              </w:rPr>
              <w:t>3 142 644,00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C07982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415B73" w:rsidRDefault="00C07982" w:rsidP="009761F7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982" w:rsidRPr="001A44D7" w:rsidRDefault="00C07982" w:rsidP="003D266F">
            <w:pPr>
              <w:jc w:val="right"/>
            </w:pPr>
            <w:r>
              <w:rPr>
                <w:bCs/>
              </w:rPr>
              <w:t>3 027 595,00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pStyle w:val="ab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C42EEE" w:rsidRDefault="00B67D5F" w:rsidP="004D068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115 049,00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4D0687">
            <w:pPr>
              <w:jc w:val="right"/>
              <w:rPr>
                <w:bCs/>
              </w:rPr>
            </w:pPr>
            <w:r>
              <w:rPr>
                <w:bCs/>
              </w:rPr>
              <w:t>115 049,00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4D068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4D068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4D0687">
            <w:pPr>
              <w:jc w:val="right"/>
              <w:rPr>
                <w:bCs/>
              </w:rPr>
            </w:pPr>
            <w:r>
              <w:rPr>
                <w:bCs/>
              </w:rPr>
              <w:t>115 049,00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D91F96" w:rsidRDefault="009761F7" w:rsidP="009761F7">
            <w:pPr>
              <w:pStyle w:val="ab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D7E45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CD7E45" w:rsidRDefault="009761F7" w:rsidP="009761F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D0F6F" w:rsidRDefault="00B67D5F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621 681</w:t>
            </w:r>
            <w:r w:rsidR="009761F7" w:rsidRPr="009D0F6F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B67D5F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475 081</w:t>
            </w:r>
            <w:r w:rsidR="009761F7" w:rsidRPr="001A44D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Муниципальная программа «Создание условий для обеспечения качественными услугами жилищно-коммунального хозяйства населения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4500000000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bCs/>
                <w:i/>
              </w:rPr>
            </w:pPr>
            <w:r w:rsidRPr="00B67D5F">
              <w:rPr>
                <w:b/>
                <w:bCs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right"/>
              <w:rPr>
                <w:b/>
                <w:i/>
              </w:rPr>
            </w:pPr>
            <w:r w:rsidRPr="00B67D5F">
              <w:rPr>
                <w:b/>
                <w:i/>
              </w:rP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4540000000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7F5460" w:rsidRDefault="009761F7" w:rsidP="009761F7">
            <w:pPr>
              <w:pStyle w:val="ab"/>
            </w:pPr>
            <w:r>
              <w:t xml:space="preserve">Комплекс процессных мероприятий «Обеспечение населения </w:t>
            </w:r>
            <w:r w:rsidRPr="00E62DA4">
              <w:t>Леонидовского сельского поселения Ельнинского района Смоленской области</w:t>
            </w:r>
            <w:r>
              <w:t xml:space="preserve"> услугами жилищно-коммунального хозяйства»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4540100000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pStyle w:val="ab"/>
            </w:pPr>
            <w:r>
              <w:t xml:space="preserve">Капитальный ремонт шахтных колодцев на территории </w:t>
            </w:r>
            <w:r w:rsidRPr="00E62DA4">
              <w:t>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lang w:val="en-US"/>
              </w:rPr>
            </w:pPr>
            <w:r>
              <w:t>45401</w:t>
            </w:r>
            <w:r>
              <w:rPr>
                <w:lang w:val="en-US"/>
              </w:rPr>
              <w:t>S1980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  <w:lang w:val="en-US"/>
              </w:rPr>
            </w:pPr>
            <w:r w:rsidRPr="000A246D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95375B" w:rsidRDefault="009761F7" w:rsidP="009761F7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6A2B0A" w:rsidRDefault="009761F7" w:rsidP="009761F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9761F7" w:rsidP="009761F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236BA" w:rsidRDefault="009761F7" w:rsidP="009761F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</w:pPr>
            <w:r>
              <w:t>45401</w:t>
            </w:r>
            <w:r>
              <w:rPr>
                <w:lang w:val="en-US"/>
              </w:rPr>
              <w:t>S</w:t>
            </w:r>
            <w:r>
              <w:t>1980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0A246D" w:rsidRDefault="009761F7" w:rsidP="009761F7">
            <w:pPr>
              <w:jc w:val="center"/>
              <w:rPr>
                <w:bCs/>
              </w:rPr>
            </w:pPr>
            <w:r w:rsidRPr="000A246D">
              <w:rPr>
                <w:bCs/>
              </w:rPr>
              <w:t>2</w:t>
            </w:r>
            <w:r>
              <w:rPr>
                <w:bCs/>
              </w:rPr>
              <w:t>4</w:t>
            </w:r>
            <w:r w:rsidRPr="000A246D">
              <w:rPr>
                <w:bCs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right"/>
            </w:pPr>
            <w:r>
              <w:t>202 021,00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  <w:rPr>
                <w:b/>
                <w:i/>
              </w:rPr>
            </w:pPr>
            <w:r w:rsidRPr="00B67D5F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i/>
              </w:rPr>
            </w:pPr>
            <w:r w:rsidRPr="00B67D5F">
              <w:rPr>
                <w:b/>
                <w:i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/>
                <w:bCs/>
                <w:i/>
              </w:rPr>
            </w:pPr>
            <w:r w:rsidRPr="00B67D5F">
              <w:rPr>
                <w:b/>
                <w:bCs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B67D5F" w:rsidP="009761F7">
            <w:pPr>
              <w:jc w:val="right"/>
              <w:rPr>
                <w:b/>
                <w:i/>
              </w:rPr>
            </w:pPr>
            <w:r w:rsidRPr="00B67D5F">
              <w:rPr>
                <w:b/>
                <w:i/>
              </w:rPr>
              <w:t>273 060</w:t>
            </w:r>
            <w:r w:rsidR="009761F7" w:rsidRPr="00B67D5F">
              <w:rPr>
                <w:b/>
                <w:i/>
              </w:rPr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2025A" w:rsidRDefault="00B67D5F" w:rsidP="009761F7">
            <w:pPr>
              <w:pStyle w:val="ab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273 060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2025A" w:rsidRDefault="00B67D5F" w:rsidP="009761F7">
            <w:pPr>
              <w:pStyle w:val="ab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273 060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273 060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Pr="00415B73" w:rsidRDefault="00B67D5F" w:rsidP="009761F7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273 060</w:t>
            </w:r>
            <w:r w:rsidRPr="001A44D7"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B67D5F" w:rsidP="009761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9761F7">
              <w:rPr>
                <w:b/>
                <w:bCs/>
                <w:color w:val="000000"/>
              </w:rPr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pStyle w:val="ab"/>
            </w:pPr>
            <w:r w:rsidRPr="00B67D5F"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B67D5F" w:rsidRDefault="009761F7" w:rsidP="009761F7">
            <w:pPr>
              <w:jc w:val="center"/>
            </w:pPr>
            <w:r w:rsidRPr="00B67D5F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  <w:iCs/>
              </w:rPr>
            </w:pPr>
            <w:r w:rsidRPr="00B67D5F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  <w:iCs/>
              </w:rPr>
            </w:pPr>
            <w:r w:rsidRPr="00B67D5F">
              <w:rPr>
                <w:bCs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B67D5F" w:rsidP="009761F7">
            <w:pPr>
              <w:jc w:val="right"/>
              <w:rPr>
                <w:bCs/>
                <w:iCs/>
              </w:rPr>
            </w:pPr>
            <w:r w:rsidRPr="00B67D5F">
              <w:rPr>
                <w:bCs/>
                <w:iCs/>
              </w:rPr>
              <w:t>14</w:t>
            </w:r>
            <w:r w:rsidR="009761F7" w:rsidRPr="00B67D5F">
              <w:rPr>
                <w:bCs/>
                <w:iCs/>
              </w:rPr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8A2326" w:rsidRDefault="009761F7" w:rsidP="009761F7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</w:rPr>
            </w:pPr>
            <w:r w:rsidRPr="00B67D5F">
              <w:rPr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9761F7" w:rsidP="009761F7">
            <w:pPr>
              <w:jc w:val="center"/>
              <w:rPr>
                <w:bCs/>
              </w:rPr>
            </w:pPr>
            <w:r w:rsidRPr="00B67D5F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67D5F" w:rsidRDefault="00B67D5F" w:rsidP="009761F7">
            <w:pPr>
              <w:jc w:val="right"/>
              <w:rPr>
                <w:bCs/>
                <w:color w:val="000000"/>
              </w:rPr>
            </w:pPr>
            <w:r w:rsidRPr="00B67D5F">
              <w:rPr>
                <w:bCs/>
                <w:color w:val="000000"/>
              </w:rPr>
              <w:t>14</w:t>
            </w:r>
            <w:r w:rsidR="009761F7" w:rsidRPr="00B67D5F">
              <w:rPr>
                <w:bCs/>
                <w:color w:val="000000"/>
              </w:rPr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F9252E" w:rsidRDefault="009761F7" w:rsidP="009761F7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B67D5F" w:rsidP="009761F7">
            <w:pPr>
              <w:jc w:val="right"/>
            </w:pPr>
            <w:r>
              <w:t>14</w:t>
            </w:r>
            <w:r w:rsidR="009761F7">
              <w:t>6 600,00</w:t>
            </w:r>
          </w:p>
        </w:tc>
      </w:tr>
      <w:tr w:rsidR="009761F7" w:rsidRPr="00415B73" w:rsidTr="009761F7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415B73" w:rsidRDefault="009761F7" w:rsidP="009761F7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36BA" w:rsidRDefault="00B67D5F" w:rsidP="009761F7">
            <w:pPr>
              <w:jc w:val="right"/>
            </w:pPr>
            <w:r>
              <w:t>14</w:t>
            </w:r>
            <w:r w:rsidR="009761F7">
              <w:t>6 600,00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9C6CA4" w:rsidRDefault="009761F7" w:rsidP="009761F7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Pr="003469DE" w:rsidRDefault="009761F7" w:rsidP="009761F7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505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32505B" w:rsidRDefault="009761F7" w:rsidP="009761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B67D5F" w:rsidP="009761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683 551</w:t>
            </w:r>
            <w:r w:rsidR="009761F7" w:rsidRPr="001A44D7">
              <w:rPr>
                <w:b/>
                <w:bCs/>
              </w:rPr>
              <w:t>,00</w:t>
            </w:r>
          </w:p>
        </w:tc>
      </w:tr>
      <w:tr w:rsidR="009761F7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61F7" w:rsidRPr="00FC6729" w:rsidRDefault="009761F7" w:rsidP="009761F7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Default="009761F7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F7" w:rsidRDefault="009761F7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B50B1B" w:rsidRDefault="009761F7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1F7" w:rsidRPr="001A44D7" w:rsidRDefault="00B67D5F" w:rsidP="009761F7">
            <w:pPr>
              <w:jc w:val="right"/>
            </w:pPr>
            <w:r>
              <w:t>683 551</w:t>
            </w:r>
            <w:r w:rsidR="009761F7"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  <w:tr w:rsidR="00B67D5F" w:rsidRPr="00415B73" w:rsidTr="009761F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7D5F" w:rsidRPr="00FC6729" w:rsidRDefault="00B67D5F" w:rsidP="009761F7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D5F" w:rsidRDefault="00B67D5F" w:rsidP="009761F7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Default="00B67D5F" w:rsidP="009761F7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B50B1B" w:rsidRDefault="00B67D5F" w:rsidP="009761F7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D5F" w:rsidRPr="001A44D7" w:rsidRDefault="00B67D5F" w:rsidP="004D0687">
            <w:pPr>
              <w:jc w:val="right"/>
            </w:pPr>
            <w:r>
              <w:t>683 551</w:t>
            </w:r>
            <w:r w:rsidRPr="001A44D7">
              <w:t>,00</w:t>
            </w:r>
          </w:p>
        </w:tc>
      </w:tr>
    </w:tbl>
    <w:p w:rsidR="009761F7" w:rsidRDefault="009761F7" w:rsidP="009761F7"/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F01CB6" w:rsidRDefault="00F01CB6" w:rsidP="00C93FB4">
      <w:pPr>
        <w:rPr>
          <w:szCs w:val="28"/>
        </w:rPr>
      </w:pPr>
    </w:p>
    <w:p w:rsidR="00350B84" w:rsidRDefault="00350B84" w:rsidP="00C93FB4">
      <w:pPr>
        <w:rPr>
          <w:szCs w:val="28"/>
        </w:rPr>
      </w:pPr>
    </w:p>
    <w:p w:rsidR="004D0687" w:rsidRDefault="004D0687" w:rsidP="00C93FB4">
      <w:pPr>
        <w:rPr>
          <w:szCs w:val="28"/>
        </w:rPr>
      </w:pPr>
    </w:p>
    <w:p w:rsidR="00350B84" w:rsidRDefault="00350B84" w:rsidP="00C93FB4">
      <w:pPr>
        <w:rPr>
          <w:szCs w:val="28"/>
        </w:rPr>
      </w:pPr>
    </w:p>
    <w:p w:rsidR="00350B84" w:rsidRDefault="00350B84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254EFA" w:rsidRDefault="00254EFA" w:rsidP="00C93FB4">
      <w:pPr>
        <w:rPr>
          <w:szCs w:val="28"/>
        </w:rPr>
      </w:pPr>
    </w:p>
    <w:p w:rsidR="00350B84" w:rsidRDefault="00350B84" w:rsidP="00C93FB4">
      <w:pPr>
        <w:rPr>
          <w:szCs w:val="28"/>
        </w:rPr>
      </w:pPr>
    </w:p>
    <w:p w:rsidR="00350B84" w:rsidRDefault="00350B84" w:rsidP="00C93FB4">
      <w:pPr>
        <w:rPr>
          <w:szCs w:val="28"/>
        </w:rPr>
      </w:pPr>
    </w:p>
    <w:p w:rsidR="00041117" w:rsidRDefault="00041117" w:rsidP="00F01CB6">
      <w:pPr>
        <w:jc w:val="right"/>
        <w:rPr>
          <w:szCs w:val="28"/>
        </w:rPr>
      </w:pPr>
    </w:p>
    <w:p w:rsidR="00707F39" w:rsidRDefault="00707F39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</w:t>
      </w:r>
    </w:p>
    <w:p w:rsidR="00F01CB6" w:rsidRDefault="00F01CB6" w:rsidP="00D30E60">
      <w:pPr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Приложение 13</w:t>
      </w:r>
    </w:p>
    <w:p w:rsidR="00F01CB6" w:rsidRDefault="00F01CB6" w:rsidP="00D30E60">
      <w:pPr>
        <w:jc w:val="right"/>
        <w:rPr>
          <w:szCs w:val="28"/>
        </w:rPr>
      </w:pPr>
      <w:r>
        <w:rPr>
          <w:szCs w:val="28"/>
        </w:rPr>
        <w:t xml:space="preserve">                    </w:t>
      </w:r>
      <w:r w:rsidR="00CE3659">
        <w:rPr>
          <w:szCs w:val="28"/>
        </w:rPr>
        <w:t xml:space="preserve">                       </w:t>
      </w:r>
      <w:proofErr w:type="gramStart"/>
      <w:r w:rsidR="00CE3659">
        <w:rPr>
          <w:szCs w:val="28"/>
        </w:rPr>
        <w:t>к  решению</w:t>
      </w:r>
      <w:proofErr w:type="gramEnd"/>
      <w:r>
        <w:rPr>
          <w:szCs w:val="28"/>
        </w:rPr>
        <w:t xml:space="preserve"> Совета депутатов </w:t>
      </w:r>
    </w:p>
    <w:p w:rsidR="00F01CB6" w:rsidRDefault="00F01CB6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F01CB6" w:rsidRDefault="00F01CB6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D30E60" w:rsidRDefault="00D30E60" w:rsidP="00D30E60">
      <w:pPr>
        <w:tabs>
          <w:tab w:val="left" w:pos="5505"/>
        </w:tabs>
        <w:jc w:val="right"/>
        <w:outlineLvl w:val="0"/>
      </w:pPr>
      <w:r>
        <w:t>Смоленской области от 26.02.2024 №3, от 19.03.2024 №4)</w:t>
      </w:r>
    </w:p>
    <w:p w:rsidR="00D30E60" w:rsidRDefault="00D30E60" w:rsidP="00D30E60">
      <w:pPr>
        <w:tabs>
          <w:tab w:val="left" w:pos="5505"/>
        </w:tabs>
        <w:jc w:val="center"/>
        <w:outlineLvl w:val="0"/>
      </w:pPr>
    </w:p>
    <w:p w:rsidR="00F01CB6" w:rsidRDefault="00F01CB6" w:rsidP="00D30E60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01CB6" w:rsidRDefault="00F01CB6" w:rsidP="00F01CB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2025 и 2026 годов</w:t>
      </w:r>
    </w:p>
    <w:p w:rsidR="00F01CB6" w:rsidRPr="00E80EC3" w:rsidRDefault="00F01CB6" w:rsidP="00F01CB6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915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567"/>
        <w:gridCol w:w="567"/>
        <w:gridCol w:w="1418"/>
        <w:gridCol w:w="567"/>
        <w:gridCol w:w="1559"/>
        <w:gridCol w:w="1559"/>
      </w:tblGrid>
      <w:tr w:rsidR="00F01CB6" w:rsidRPr="00BD17D2" w:rsidTr="00F01CB6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F01CB6" w:rsidRPr="00BD17D2" w:rsidTr="00F01CB6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1CB6" w:rsidRPr="009768DA" w:rsidRDefault="00F01CB6" w:rsidP="009E1BE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25 </w:t>
            </w:r>
            <w:r w:rsidRPr="009768DA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01CB6" w:rsidRPr="009768DA" w:rsidRDefault="00F01CB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F01CB6" w:rsidRPr="00415B73" w:rsidTr="00F01CB6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CB6" w:rsidRPr="00DC7620" w:rsidRDefault="00F01CB6" w:rsidP="009E1BE6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F01CB6" w:rsidRPr="00FD65BA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b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7E565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</w:t>
            </w:r>
            <w:r w:rsidR="007E565B">
              <w:rPr>
                <w:b/>
                <w:color w:val="000000"/>
              </w:rPr>
              <w:t>520</w:t>
            </w:r>
            <w:r>
              <w:rPr>
                <w:b/>
                <w:color w:val="000000"/>
              </w:rPr>
              <w:t> </w:t>
            </w:r>
            <w:r w:rsidR="007E565B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FD65BA" w:rsidRDefault="00F01CB6" w:rsidP="007E565B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="007E565B">
              <w:rPr>
                <w:b/>
              </w:rPr>
              <w:t>426</w:t>
            </w:r>
            <w:r>
              <w:rPr>
                <w:b/>
              </w:rPr>
              <w:t> </w:t>
            </w:r>
            <w:r w:rsidR="007E565B">
              <w:rPr>
                <w:b/>
              </w:rPr>
              <w:t>5</w:t>
            </w:r>
            <w:r>
              <w:rPr>
                <w:b/>
              </w:rPr>
              <w:t>65,00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01CB6" w:rsidRPr="00E3125A" w:rsidRDefault="00F01CB6" w:rsidP="009E1BE6">
            <w:pPr>
              <w:pStyle w:val="ab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7 836 508,00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7 731 865,00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74E9F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1 167 292,00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r w:rsidRPr="00EC747F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pStyle w:val="ab"/>
              <w:rPr>
                <w:bCs/>
              </w:rPr>
            </w:pPr>
            <w:r w:rsidRPr="00EC747F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pStyle w:val="ab"/>
              <w:rPr>
                <w:bCs/>
                <w:iCs/>
              </w:rPr>
            </w:pPr>
            <w:r w:rsidRPr="00EC747F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</w:pPr>
            <w:r w:rsidRPr="00EC747F">
              <w:t>7100100000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center"/>
              <w:rPr>
                <w:bCs/>
              </w:rPr>
            </w:pPr>
            <w:r w:rsidRPr="00EC747F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/>
                <w:bCs/>
              </w:rPr>
            </w:pPr>
            <w:r w:rsidRPr="00E3125A"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86547" w:rsidRDefault="00F01CB6" w:rsidP="009E1BE6">
            <w:pPr>
              <w:jc w:val="center"/>
              <w:rPr>
                <w:bCs/>
              </w:rPr>
            </w:pPr>
            <w:r w:rsidRPr="00E86547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3125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1 167 292</w:t>
            </w:r>
            <w:r w:rsidRPr="00EC747F"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60348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60348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Cs/>
              </w:rPr>
            </w:pPr>
            <w:r w:rsidRPr="00EC747F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B54A6" w:rsidRDefault="00F01CB6" w:rsidP="009E1BE6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Cs/>
              </w:rPr>
            </w:pPr>
            <w:r w:rsidRPr="00E3125A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93066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5226CD" w:rsidRDefault="00F01CB6" w:rsidP="009E1BE6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B54A6" w:rsidRDefault="00F01CB6" w:rsidP="009E1BE6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C747F" w:rsidRDefault="00F01CB6" w:rsidP="009E1BE6">
            <w:pPr>
              <w:jc w:val="right"/>
            </w:pPr>
            <w:r>
              <w:t>6 627 716,00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EC747F" w:rsidRDefault="00F01CB6" w:rsidP="009E1BE6">
            <w:pPr>
              <w:jc w:val="right"/>
            </w:pPr>
            <w:r>
              <w:t>6 523 073,00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b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469DE" w:rsidRDefault="00F01CB6" w:rsidP="009E1BE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  <w:rPr>
                <w:b/>
              </w:rPr>
            </w:pPr>
            <w:r>
              <w:rPr>
                <w:b/>
              </w:rPr>
              <w:t>41 500,00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8A2326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41 500,00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41 500,00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b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b"/>
            </w:pPr>
            <w:r w:rsidRPr="00C46215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46215" w:rsidRDefault="00F01CB6" w:rsidP="009E1BE6">
            <w:pPr>
              <w:pStyle w:val="ab"/>
            </w:pPr>
            <w:r w:rsidRPr="00C46215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b"/>
            </w:pPr>
            <w:r w:rsidRPr="007D127A">
              <w:rPr>
                <w:bCs/>
              </w:rPr>
              <w:lastRenderedPageBreak/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b"/>
            </w:pPr>
            <w:r w:rsidRPr="00415B73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pStyle w:val="ab"/>
            </w:pPr>
            <w:r w:rsidRPr="00415B73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415B73" w:rsidRDefault="00F01CB6" w:rsidP="009E1BE6">
            <w:pPr>
              <w:jc w:val="center"/>
            </w:pPr>
            <w:r w:rsidRPr="00415B73"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C71236" w:rsidRDefault="00F01CB6" w:rsidP="009E1BE6">
            <w:pPr>
              <w:jc w:val="right"/>
            </w:pPr>
            <w:r>
              <w:t>29 500,00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119 300,00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7513F" w:rsidRDefault="007E565B" w:rsidP="00B71F67">
            <w:pPr>
              <w:jc w:val="right"/>
              <w:rPr>
                <w:b/>
              </w:rPr>
            </w:pPr>
            <w:r w:rsidRPr="0037513F">
              <w:rPr>
                <w:b/>
              </w:rPr>
              <w:t>131 700,00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F1608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2F1608" w:rsidRDefault="007E565B" w:rsidP="00B71F67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F1608" w:rsidRDefault="007E565B" w:rsidP="00B71F67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2F1608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2F1608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119 300,00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7513F" w:rsidRDefault="007E565B" w:rsidP="00B71F67">
            <w:pPr>
              <w:jc w:val="right"/>
              <w:rPr>
                <w:b/>
              </w:rPr>
            </w:pPr>
            <w:r w:rsidRPr="0037513F">
              <w:rPr>
                <w:b/>
              </w:rPr>
              <w:t>131 700,00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119 300,00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579CF" w:rsidRDefault="007E565B" w:rsidP="00B71F67">
            <w:pPr>
              <w:jc w:val="right"/>
            </w:pPr>
            <w:r>
              <w:t>131 700,00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119 300,00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579CF" w:rsidRDefault="007E565B" w:rsidP="00B71F67">
            <w:pPr>
              <w:jc w:val="right"/>
            </w:pPr>
            <w:r>
              <w:t>131 700,00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7B368D" w:rsidRDefault="007E565B" w:rsidP="00B71F67">
            <w:pPr>
              <w:jc w:val="center"/>
            </w:pPr>
            <w:r w:rsidRPr="007B368D">
              <w:t>9100151180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119 300,00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579CF" w:rsidRDefault="007E565B" w:rsidP="00B71F67">
            <w:pPr>
              <w:jc w:val="right"/>
            </w:pPr>
            <w:r>
              <w:t>131 700,00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7B368D" w:rsidRDefault="007E565B" w:rsidP="00B71F67">
            <w:pPr>
              <w:jc w:val="center"/>
            </w:pPr>
            <w:r w:rsidRPr="007B368D">
              <w:t>9100151180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Default="007E565B" w:rsidP="00B71F67">
            <w:pPr>
              <w:jc w:val="center"/>
            </w:pPr>
            <w:r>
              <w:t>69 618,00</w:t>
            </w:r>
          </w:p>
          <w:p w:rsidR="007E565B" w:rsidRPr="00E72171" w:rsidRDefault="007E565B" w:rsidP="00B71F67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Default="007E565B" w:rsidP="00B71F67">
            <w:pPr>
              <w:jc w:val="right"/>
            </w:pPr>
            <w:r>
              <w:t>69 618,00</w:t>
            </w:r>
          </w:p>
          <w:p w:rsidR="007E565B" w:rsidRPr="00E72171" w:rsidRDefault="007E565B" w:rsidP="00B71F67">
            <w:pPr>
              <w:jc w:val="right"/>
            </w:pP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7B368D" w:rsidRDefault="007E565B" w:rsidP="00B71F67">
            <w:pPr>
              <w:jc w:val="center"/>
            </w:pPr>
            <w:r w:rsidRPr="007B368D">
              <w:t>9100151180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69 618,00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E72171" w:rsidRDefault="007E565B" w:rsidP="00B71F67">
            <w:pPr>
              <w:jc w:val="right"/>
            </w:pPr>
            <w:r>
              <w:t>69 618,00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7B368D" w:rsidRDefault="007E565B" w:rsidP="00B71F67">
            <w:pPr>
              <w:jc w:val="center"/>
            </w:pPr>
            <w:r w:rsidRPr="007B368D">
              <w:t>9100151180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49 682,00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579CF" w:rsidRDefault="007E565B" w:rsidP="00B71F67">
            <w:pPr>
              <w:jc w:val="right"/>
            </w:pPr>
            <w:r>
              <w:t>62 082,00</w:t>
            </w:r>
          </w:p>
        </w:tc>
      </w:tr>
      <w:tr w:rsidR="007E565B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95375B" w:rsidRDefault="007E565B" w:rsidP="00B71F67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7B368D" w:rsidRDefault="007E565B" w:rsidP="00B71F67">
            <w:pPr>
              <w:jc w:val="center"/>
            </w:pPr>
            <w:r w:rsidRPr="007B368D">
              <w:t>9100151180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3236BA" w:rsidRDefault="007E565B" w:rsidP="00B71F67">
            <w:pPr>
              <w:jc w:val="center"/>
            </w:pPr>
            <w:r w:rsidRPr="003236BA"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65B" w:rsidRPr="00E72171" w:rsidRDefault="007E565B" w:rsidP="00B71F67">
            <w:pPr>
              <w:jc w:val="center"/>
            </w:pPr>
            <w:r>
              <w:t>49 682,00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65B" w:rsidRPr="002579CF" w:rsidRDefault="007E565B" w:rsidP="00B71F67">
            <w:pPr>
              <w:jc w:val="right"/>
            </w:pPr>
            <w:r>
              <w:t>62 082,00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6C7FBD" w:rsidRDefault="00F01CB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2 564 500,00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6C7FBD" w:rsidRDefault="00F01CB6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2 563 000,00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468C6" w:rsidRDefault="00F01CB6" w:rsidP="009E1BE6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468C6" w:rsidRDefault="00F01CB6" w:rsidP="009E1BE6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6C7FBD" w:rsidRDefault="00F01CB6" w:rsidP="009E1BE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2 564 500</w:t>
            </w:r>
            <w:r w:rsidRPr="006C7FBD">
              <w:rPr>
                <w:b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6C7FBD" w:rsidRDefault="00F01CB6" w:rsidP="009E1BE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2 563 000</w:t>
            </w:r>
            <w:r w:rsidRPr="006C7FBD">
              <w:rPr>
                <w:b/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236BA" w:rsidRDefault="00F01CB6" w:rsidP="009E1BE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3236BA" w:rsidRDefault="00F01CB6" w:rsidP="009E1BE6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3236BA" w:rsidRDefault="00F01CB6" w:rsidP="009E1BE6">
            <w:pPr>
              <w:jc w:val="center"/>
            </w:pPr>
            <w:r w:rsidRPr="003236BA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415B73" w:rsidRDefault="00F01CB6" w:rsidP="009E1BE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  <w:tr w:rsidR="00F01CB6" w:rsidRPr="00415B73" w:rsidTr="00F01CB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E3125A" w:rsidRDefault="00F01CB6" w:rsidP="009E1BE6">
            <w:pPr>
              <w:pStyle w:val="ab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02A4A" w:rsidRDefault="00F01CB6" w:rsidP="009E1BE6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Pr="00B50B1B" w:rsidRDefault="00F01CB6" w:rsidP="009E1BE6">
            <w:pPr>
              <w:jc w:val="center"/>
            </w:pPr>
            <w:r w:rsidRPr="00B50B1B"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2 564 500</w:t>
            </w:r>
            <w:r w:rsidRPr="003647E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CB6" w:rsidRDefault="00F01CB6" w:rsidP="009E1BE6">
            <w:pPr>
              <w:jc w:val="right"/>
            </w:pPr>
            <w:r>
              <w:rPr>
                <w:color w:val="000000"/>
              </w:rPr>
              <w:t>2 563 000</w:t>
            </w:r>
            <w:r w:rsidRPr="000D2CFB">
              <w:rPr>
                <w:color w:val="000000"/>
              </w:rPr>
              <w:t>,00</w:t>
            </w:r>
          </w:p>
        </w:tc>
      </w:tr>
    </w:tbl>
    <w:p w:rsidR="00F01CB6" w:rsidRPr="00415B73" w:rsidRDefault="00F01CB6" w:rsidP="00F01CB6"/>
    <w:p w:rsidR="00041117" w:rsidRDefault="00041117" w:rsidP="00C93FB4">
      <w:pPr>
        <w:rPr>
          <w:szCs w:val="28"/>
        </w:rPr>
      </w:pPr>
    </w:p>
    <w:p w:rsidR="00041117" w:rsidRDefault="00041117" w:rsidP="00C93FB4">
      <w:pPr>
        <w:rPr>
          <w:szCs w:val="28"/>
        </w:rPr>
      </w:pPr>
    </w:p>
    <w:p w:rsidR="00041117" w:rsidRDefault="00041117" w:rsidP="00C93FB4">
      <w:pPr>
        <w:rPr>
          <w:szCs w:val="28"/>
        </w:rPr>
      </w:pPr>
    </w:p>
    <w:p w:rsidR="00B71F67" w:rsidRDefault="00B71F67" w:rsidP="00D30E60">
      <w:pPr>
        <w:jc w:val="right"/>
      </w:pPr>
      <w:r>
        <w:rPr>
          <w:szCs w:val="28"/>
        </w:rPr>
        <w:t xml:space="preserve">                                                                                                                                                      </w:t>
      </w:r>
      <w:r>
        <w:t>Приложение 14</w:t>
      </w:r>
    </w:p>
    <w:p w:rsidR="00B71F67" w:rsidRDefault="00B71F67" w:rsidP="00D30E60">
      <w:pPr>
        <w:jc w:val="right"/>
      </w:pPr>
      <w:r>
        <w:t xml:space="preserve">                                        к  решению Совета депутатов </w:t>
      </w:r>
    </w:p>
    <w:p w:rsidR="00B71F67" w:rsidRDefault="00B71F67" w:rsidP="00D30E60">
      <w:pPr>
        <w:jc w:val="right"/>
      </w:pPr>
      <w:r>
        <w:t xml:space="preserve">                                                   Леонидовского сельского поселения</w:t>
      </w:r>
    </w:p>
    <w:p w:rsidR="00B71F67" w:rsidRDefault="00B71F67" w:rsidP="00D30E60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30E60" w:rsidRPr="00B71F67" w:rsidRDefault="00D30E60" w:rsidP="00D30E60">
      <w:pPr>
        <w:jc w:val="right"/>
        <w:rPr>
          <w:szCs w:val="28"/>
        </w:rPr>
      </w:pPr>
      <w:r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B71F67" w:rsidRDefault="00D30E60" w:rsidP="00D30E60">
      <w:pPr>
        <w:tabs>
          <w:tab w:val="left" w:pos="1485"/>
        </w:tabs>
        <w:jc w:val="right"/>
      </w:pPr>
      <w:r>
        <w:t>Смоленской области от 26.02.2024 №3, от 19.03.2024 №4)</w:t>
      </w:r>
    </w:p>
    <w:p w:rsidR="00D30E60" w:rsidRDefault="00D30E60" w:rsidP="00D30E60">
      <w:pPr>
        <w:tabs>
          <w:tab w:val="left" w:pos="1485"/>
        </w:tabs>
      </w:pPr>
    </w:p>
    <w:p w:rsidR="00B71F67" w:rsidRPr="003E187B" w:rsidRDefault="00B71F67" w:rsidP="00B71F67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24</w:t>
      </w:r>
      <w:r w:rsidRPr="003E187B">
        <w:rPr>
          <w:b/>
          <w:szCs w:val="28"/>
          <w:lang w:eastAsia="ru-RU"/>
        </w:rPr>
        <w:t xml:space="preserve"> год</w:t>
      </w:r>
    </w:p>
    <w:p w:rsidR="00B71F67" w:rsidRPr="009F2CAA" w:rsidRDefault="00B71F67" w:rsidP="00B71F6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26"/>
        <w:gridCol w:w="620"/>
        <w:gridCol w:w="514"/>
        <w:gridCol w:w="2409"/>
      </w:tblGrid>
      <w:tr w:rsidR="00B71F67" w:rsidRPr="00B50B1B" w:rsidTr="004842D6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1F67" w:rsidRPr="00F21091" w:rsidRDefault="00B71F67" w:rsidP="00B71F67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1F67" w:rsidRPr="00F21091" w:rsidRDefault="00B71F67" w:rsidP="00B71F67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71F67" w:rsidRPr="00F21091" w:rsidRDefault="00B71F67" w:rsidP="00B71F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B71F67" w:rsidRPr="00B50B1B" w:rsidTr="004842D6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pStyle w:val="ab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57743" w:rsidRDefault="00B71F67" w:rsidP="00B71F67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843A5" w:rsidRDefault="00B71F67" w:rsidP="00B71F67">
            <w:pPr>
              <w:pStyle w:val="ab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E20A2" w:rsidRDefault="00B71F67" w:rsidP="00B71F67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5765" w:rsidRDefault="00B71F67" w:rsidP="00B71F67">
            <w:pPr>
              <w:pStyle w:val="ab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71F67" w:rsidRPr="007809B1" w:rsidRDefault="00B71F67" w:rsidP="00B71F67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B71F67" w:rsidRPr="00BE20A2" w:rsidRDefault="00B71F67" w:rsidP="00B71F67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5765" w:rsidRDefault="00B71F67" w:rsidP="00B71F67">
            <w:pPr>
              <w:pStyle w:val="ab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638D2" w:rsidRDefault="00B71F67" w:rsidP="00B71F67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1 000,00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pStyle w:val="ab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3E6908">
            <w:pPr>
              <w:jc w:val="right"/>
              <w:rPr>
                <w:b/>
              </w:rPr>
            </w:pPr>
            <w:r>
              <w:rPr>
                <w:b/>
              </w:rPr>
              <w:t>3 39</w:t>
            </w:r>
            <w:r w:rsidR="003E6908">
              <w:rPr>
                <w:b/>
              </w:rPr>
              <w:t>5</w:t>
            </w:r>
            <w:r>
              <w:rPr>
                <w:b/>
              </w:rPr>
              <w:t> </w:t>
            </w:r>
            <w:r w:rsidR="003E6908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8289C" w:rsidRDefault="00B71F67" w:rsidP="00B71F67">
            <w:pPr>
              <w:pStyle w:val="ab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18289C" w:rsidRDefault="00B71F67" w:rsidP="00B71F67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3E6908">
            <w:pPr>
              <w:jc w:val="right"/>
            </w:pPr>
            <w:r>
              <w:t>3 39</w:t>
            </w:r>
            <w:r w:rsidR="003E6908">
              <w:t>5</w:t>
            </w:r>
            <w:r>
              <w:t> </w:t>
            </w:r>
            <w:r w:rsidR="003E6908">
              <w:t>0</w:t>
            </w:r>
            <w:r>
              <w:t>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E62DA4" w:rsidRDefault="003E6908" w:rsidP="00B71F6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E62DA4" w:rsidRDefault="003E6908" w:rsidP="00B71F67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18289C" w:rsidRDefault="003E6908" w:rsidP="00B71F67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D7386D" w:rsidRDefault="003E6908" w:rsidP="00B71F67">
            <w:pPr>
              <w:pStyle w:val="ab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DC1AA6" w:rsidRDefault="003E6908" w:rsidP="00B71F67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Default="003E6908" w:rsidP="00B71F6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Default="003E6908" w:rsidP="003D266F">
            <w:pPr>
              <w:jc w:val="right"/>
            </w:pPr>
            <w:r>
              <w:t>3 395 000,00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pStyle w:val="ab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</w:t>
            </w:r>
            <w:r>
              <w:rPr>
                <w:b/>
                <w:bCs/>
              </w:rPr>
              <w:t xml:space="preserve">Создание условий для обеспечения качественными услугами жилищно-коммунального хозяйства населения </w:t>
            </w:r>
            <w:r w:rsidRPr="00BC5A47">
              <w:rPr>
                <w:b/>
                <w:bCs/>
              </w:rPr>
              <w:t>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5</w:t>
            </w:r>
            <w:r w:rsidRPr="00D7386D">
              <w:rPr>
                <w:b/>
                <w:color w:val="000000"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D7386D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</w:t>
            </w:r>
            <w:r>
              <w:rPr>
                <w:bCs/>
              </w:rPr>
              <w:t xml:space="preserve">Обеспечение населения </w:t>
            </w:r>
            <w:r w:rsidRPr="00684235">
              <w:t>Леонидовского сельского поселения Ельнинского района Смоленской области</w:t>
            </w:r>
            <w:r w:rsidRPr="00B8448A">
              <w:rPr>
                <w:bCs/>
              </w:rPr>
              <w:t xml:space="preserve"> </w:t>
            </w:r>
            <w:r>
              <w:rPr>
                <w:bCs/>
              </w:rPr>
              <w:t>услугами жилищно-коммунального хозяйства</w:t>
            </w:r>
            <w:r w:rsidRPr="00B8448A">
              <w:rPr>
                <w:bCs/>
              </w:rPr>
              <w:t>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pStyle w:val="ab"/>
              <w:rPr>
                <w:bCs/>
              </w:rPr>
            </w:pPr>
            <w:r>
              <w:rPr>
                <w:bCs/>
              </w:rPr>
              <w:t xml:space="preserve">Капитальный ремонт шахтных колодцев на территории </w:t>
            </w:r>
            <w:r w:rsidRPr="00684235">
              <w:t xml:space="preserve">Леонидовского сельского поселения </w:t>
            </w:r>
            <w:r w:rsidRPr="00684235">
              <w:lastRenderedPageBreak/>
              <w:t>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60109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lastRenderedPageBreak/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 xml:space="preserve">000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 xml:space="preserve">00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8448A" w:rsidRDefault="00B71F67" w:rsidP="00B71F67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B8448A">
              <w:rPr>
                <w:bCs/>
              </w:rPr>
              <w:t>401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F67" w:rsidRDefault="00B71F67" w:rsidP="00B71F67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pStyle w:val="ab"/>
            </w:pPr>
            <w:r>
              <w:rPr>
                <w:bCs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F67" w:rsidRDefault="00B71F67" w:rsidP="00B71F67"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287795">
              <w:rPr>
                <w:bCs/>
              </w:rPr>
              <w:t>45401</w:t>
            </w:r>
            <w:r w:rsidRPr="00287795">
              <w:rPr>
                <w:bCs/>
                <w:lang w:val="en-US"/>
              </w:rPr>
              <w:t>S</w:t>
            </w:r>
            <w:r w:rsidRPr="00287795">
              <w:rPr>
                <w:bCs/>
              </w:rPr>
              <w:t>1980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2164B4" w:rsidRDefault="00B71F67" w:rsidP="00B71F67">
            <w:pPr>
              <w:jc w:val="right"/>
            </w:pPr>
            <w:r>
              <w:t>202 021,00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rPr>
                <w:b/>
              </w:rPr>
            </w:pPr>
            <w:r w:rsidRPr="00BC5A47">
              <w:rPr>
                <w:b/>
              </w:rPr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C5A47" w:rsidRDefault="00B71F67" w:rsidP="00B71F67">
            <w:pPr>
              <w:jc w:val="right"/>
              <w:rPr>
                <w:b/>
              </w:rPr>
            </w:pPr>
            <w:r>
              <w:rPr>
                <w:b/>
              </w:rPr>
              <w:t>555 556</w:t>
            </w:r>
            <w:r w:rsidRPr="00BC5A47"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F5460" w:rsidRDefault="00B71F67" w:rsidP="00B71F67">
            <w:pPr>
              <w:pStyle w:val="ab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E851CA" w:rsidRDefault="00B71F67" w:rsidP="00B71F67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F5460" w:rsidRDefault="00B71F67" w:rsidP="00B71F67">
            <w:pPr>
              <w:pStyle w:val="ab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A45459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5375B" w:rsidRDefault="00B71F67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5375B" w:rsidRDefault="00B71F67" w:rsidP="00B71F67">
            <w:pPr>
              <w:pStyle w:val="ab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Default="00B71F67" w:rsidP="00B71F67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</w:pPr>
            <w:r>
              <w:t>555 556,00</w:t>
            </w:r>
          </w:p>
        </w:tc>
      </w:tr>
      <w:tr w:rsidR="00B71F67" w:rsidRPr="00A31230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BE20A2" w:rsidRDefault="00B71F67" w:rsidP="00B71F67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A31230" w:rsidRDefault="00B71F67" w:rsidP="004D0687">
            <w:pPr>
              <w:jc w:val="right"/>
              <w:rPr>
                <w:b/>
              </w:rPr>
            </w:pPr>
            <w:r>
              <w:rPr>
                <w:b/>
              </w:rPr>
              <w:t>9 </w:t>
            </w:r>
            <w:r w:rsidR="004D0687">
              <w:rPr>
                <w:b/>
              </w:rPr>
              <w:t>705</w:t>
            </w:r>
            <w:r>
              <w:rPr>
                <w:b/>
              </w:rPr>
              <w:t> </w:t>
            </w:r>
            <w:r w:rsidR="004D0687">
              <w:rPr>
                <w:b/>
              </w:rPr>
              <w:t>555</w:t>
            </w:r>
            <w:r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/>
              </w:rPr>
            </w:pPr>
            <w:r w:rsidRPr="007B4D37">
              <w:rPr>
                <w:b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7B4D37">
              <w:rPr>
                <w:b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9878AA" w:rsidRDefault="009559C5" w:rsidP="00B71F67">
            <w:pPr>
              <w:jc w:val="right"/>
              <w:rPr>
                <w:b/>
              </w:rPr>
            </w:pPr>
            <w:r>
              <w:rPr>
                <w:b/>
              </w:rPr>
              <w:t>9 705 555</w:t>
            </w:r>
            <w:r w:rsidR="00B71F67">
              <w:rPr>
                <w:b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04BB6" w:rsidRDefault="00B71F67" w:rsidP="00B71F67">
            <w:r w:rsidRPr="008B47BA">
              <w:rPr>
                <w:bCs/>
                <w:iCs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35414F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726C8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1 204 799</w:t>
            </w:r>
            <w:r w:rsidR="00B71F67">
              <w:rPr>
                <w:color w:val="000000"/>
              </w:rPr>
              <w:t>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704BB6" w:rsidRDefault="00B71F67" w:rsidP="00B71F67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35414F" w:rsidRDefault="00B71F67" w:rsidP="00B71F67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B71F6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Pr="00684235" w:rsidRDefault="00B71F67" w:rsidP="00B71F67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1F67" w:rsidRDefault="00B71F67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1 167 292,00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621163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jc w:val="center"/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4842D6">
            <w:pPr>
              <w:pStyle w:val="ab"/>
              <w:rPr>
                <w:iCs/>
                <w:color w:val="000000"/>
              </w:rPr>
            </w:pPr>
            <w:r>
              <w:t>7100181590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621163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4842D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center"/>
            </w:pPr>
            <w:r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621163">
            <w:pPr>
              <w:jc w:val="right"/>
            </w:pPr>
            <w:r>
              <w:t>37 507,00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8 500 756</w:t>
            </w:r>
            <w:r w:rsidR="004842D6">
              <w:rPr>
                <w:b/>
                <w:color w:val="000000"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DC0339">
            <w:pPr>
              <w:jc w:val="right"/>
            </w:pPr>
            <w:r>
              <w:t>8 388 263</w:t>
            </w:r>
            <w:r w:rsidR="004842D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8 388 263,00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8 388 263,00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8 388 263,00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7 766 849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9559C5">
            <w:pPr>
              <w:jc w:val="right"/>
            </w:pPr>
            <w:r>
              <w:t>7 </w:t>
            </w:r>
            <w:r w:rsidR="009559C5">
              <w:t>766</w:t>
            </w:r>
            <w:r>
              <w:t> </w:t>
            </w:r>
            <w:r w:rsidR="009559C5">
              <w:t>849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596 514,00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24 900,00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24 900,00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iCs/>
                <w:color w:val="000000"/>
              </w:rPr>
            </w:pPr>
            <w:r w:rsidRPr="00C73EED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iCs/>
                <w:color w:val="000000"/>
              </w:rPr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84235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jc w:val="center"/>
            </w:pPr>
            <w:r>
              <w:lastRenderedPageBreak/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621163">
            <w:pPr>
              <w:pStyle w:val="ab"/>
              <w:rPr>
                <w:iCs/>
                <w:color w:val="000000"/>
              </w:rPr>
            </w:pPr>
            <w:r>
              <w:t>7100281590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112 493,00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3 000,00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3 </w:t>
            </w:r>
            <w:r w:rsidRPr="00684235">
              <w:t>000</w:t>
            </w:r>
            <w:r>
              <w:t>,00</w:t>
            </w:r>
          </w:p>
        </w:tc>
      </w:tr>
      <w:tr w:rsidR="004842D6" w:rsidRPr="000779E0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525D33" w:rsidRDefault="009559C5" w:rsidP="003E6908">
            <w:pPr>
              <w:jc w:val="right"/>
              <w:rPr>
                <w:b/>
              </w:rPr>
            </w:pPr>
            <w:r>
              <w:rPr>
                <w:b/>
              </w:rPr>
              <w:t>4 390 651</w:t>
            </w:r>
            <w:r w:rsidR="004842D6" w:rsidRPr="00525D33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pStyle w:val="ab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CB26F5" w:rsidRDefault="004842D6" w:rsidP="00B71F67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4842D6" w:rsidP="00B71F67">
            <w:pPr>
              <w:jc w:val="right"/>
            </w:pPr>
            <w:r>
              <w:t>12 000,00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pStyle w:val="ab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29 500,00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726C87" w:rsidP="00B71F67">
            <w:pPr>
              <w:jc w:val="right"/>
              <w:rPr>
                <w:b/>
              </w:rPr>
            </w:pPr>
            <w:r>
              <w:rPr>
                <w:b/>
              </w:rPr>
              <w:t>98 800</w:t>
            </w:r>
            <w:r w:rsidR="004842D6" w:rsidRPr="009316D6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726C87" w:rsidP="00B71F67">
            <w:pPr>
              <w:jc w:val="right"/>
            </w:pPr>
            <w:r>
              <w:t>98 800</w:t>
            </w:r>
            <w:r w:rsidR="004842D6"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726C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684235" w:rsidRDefault="00726C87" w:rsidP="00B71F67">
            <w:pPr>
              <w:pStyle w:val="ab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B71F67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6C87" w:rsidRPr="009316D6" w:rsidRDefault="00726C87" w:rsidP="00621163">
            <w:pPr>
              <w:jc w:val="right"/>
            </w:pPr>
            <w:r>
              <w:t>98 800</w:t>
            </w:r>
            <w:r w:rsidRPr="009316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726C87" w:rsidP="00B71F67">
            <w:pPr>
              <w:jc w:val="right"/>
            </w:pPr>
            <w:r>
              <w:t>62 984</w:t>
            </w:r>
            <w:r w:rsidR="004842D6">
              <w:t>,00</w:t>
            </w:r>
          </w:p>
          <w:p w:rsidR="004842D6" w:rsidRPr="00E72171" w:rsidRDefault="004842D6" w:rsidP="00B71F67">
            <w:pPr>
              <w:jc w:val="right"/>
            </w:pP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726C87">
            <w:pPr>
              <w:jc w:val="right"/>
            </w:pPr>
            <w:r>
              <w:t>62 984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B71F67">
            <w:pPr>
              <w:jc w:val="right"/>
            </w:pPr>
            <w:r>
              <w:t>35 816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9316D6" w:rsidRDefault="004842D6" w:rsidP="00B71F67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171" w:rsidRDefault="00726C87" w:rsidP="00B71F67">
            <w:pPr>
              <w:jc w:val="right"/>
            </w:pPr>
            <w:r>
              <w:t>35 816</w:t>
            </w:r>
            <w:r w:rsidR="004842D6"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9559C5" w:rsidP="003E6908">
            <w:pPr>
              <w:jc w:val="right"/>
              <w:rPr>
                <w:b/>
              </w:rPr>
            </w:pPr>
            <w:r>
              <w:rPr>
                <w:b/>
              </w:rPr>
              <w:t>3 142 644</w:t>
            </w:r>
            <w:r w:rsidR="004842D6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pStyle w:val="ab"/>
              <w:rPr>
                <w:b/>
                <w:i/>
              </w:rPr>
            </w:pPr>
            <w:r w:rsidRPr="004D0687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B71F67">
            <w:pPr>
              <w:jc w:val="center"/>
              <w:rPr>
                <w:b/>
                <w:i/>
              </w:rPr>
            </w:pPr>
            <w:r w:rsidRPr="004D0687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4D0687" w:rsidRDefault="004842D6" w:rsidP="003E6908">
            <w:pPr>
              <w:jc w:val="right"/>
              <w:rPr>
                <w:b/>
                <w:i/>
              </w:rPr>
            </w:pPr>
            <w:r w:rsidRPr="004D0687">
              <w:rPr>
                <w:b/>
                <w:i/>
              </w:rPr>
              <w:t>3 02</w:t>
            </w:r>
            <w:r w:rsidR="003E6908" w:rsidRPr="004D0687">
              <w:rPr>
                <w:b/>
                <w:i/>
              </w:rPr>
              <w:t>7</w:t>
            </w:r>
            <w:r w:rsidRPr="004D0687">
              <w:rPr>
                <w:b/>
                <w:i/>
              </w:rPr>
              <w:t> </w:t>
            </w:r>
            <w:r w:rsidR="003E6908" w:rsidRPr="004D0687">
              <w:rPr>
                <w:b/>
                <w:i/>
              </w:rPr>
              <w:t>5</w:t>
            </w:r>
            <w:r w:rsidRPr="004D0687">
              <w:rPr>
                <w:b/>
                <w:i/>
              </w:rPr>
              <w:t>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3E6908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pStyle w:val="ab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B71F67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6908" w:rsidRPr="00684235" w:rsidRDefault="003E6908" w:rsidP="003D266F">
            <w:pPr>
              <w:jc w:val="right"/>
            </w:pPr>
            <w:r>
              <w:t>3 027 595,00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pStyle w:val="ab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F73152" w:rsidRDefault="004D0687" w:rsidP="004D068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115 049</w:t>
            </w:r>
            <w:r w:rsidRPr="00F73152">
              <w:rPr>
                <w:b/>
                <w:i/>
              </w:rPr>
              <w:t>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4D0687">
            <w:pPr>
              <w:jc w:val="right"/>
            </w:pPr>
            <w:r>
              <w:t>115 049,00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4D0687">
            <w:pPr>
              <w:jc w:val="right"/>
            </w:pPr>
            <w:r>
              <w:t>115 049,00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pStyle w:val="ab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4D0687">
            <w:pPr>
              <w:jc w:val="right"/>
            </w:pPr>
            <w:r>
              <w:t>115 049,00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415B73" w:rsidRDefault="004D0687" w:rsidP="004D0687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4D0687">
            <w:pPr>
              <w:jc w:val="right"/>
            </w:pPr>
            <w:r>
              <w:t>115 049,00</w:t>
            </w:r>
          </w:p>
        </w:tc>
      </w:tr>
      <w:tr w:rsidR="004D0687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415B73" w:rsidRDefault="004D0687" w:rsidP="004D0687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687" w:rsidRPr="00684235" w:rsidRDefault="004D0687" w:rsidP="004D0687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684235" w:rsidRDefault="004D0687" w:rsidP="004D0687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687" w:rsidRPr="007E32DC" w:rsidRDefault="004D0687" w:rsidP="004D0687">
            <w:pPr>
              <w:jc w:val="right"/>
            </w:pPr>
            <w:r>
              <w:t>115 049,00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</w:rPr>
            </w:pPr>
            <w:r>
              <w:rPr>
                <w:b/>
              </w:rPr>
              <w:t>273 060</w:t>
            </w:r>
            <w:r w:rsidR="004842D6">
              <w:rPr>
                <w:b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273 060</w:t>
            </w:r>
            <w:r w:rsidR="004842D6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273 060</w:t>
            </w:r>
            <w:r w:rsidR="004842D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273 060,00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273 060,00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273 060,00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254EFA">
            <w:pPr>
              <w:jc w:val="right"/>
            </w:pPr>
            <w:r>
              <w:t>273 060,00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="004842D6">
              <w:rPr>
                <w:b/>
                <w:color w:val="000000"/>
              </w:rPr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4842D6">
              <w:rPr>
                <w:b/>
                <w:i/>
              </w:rPr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 xml:space="preserve">00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</w:t>
            </w:r>
            <w:r>
              <w:t>5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9559C5" w:rsidP="00B71F67">
            <w:pPr>
              <w:jc w:val="right"/>
            </w:pPr>
            <w:r>
              <w:t>14</w:t>
            </w:r>
            <w:r w:rsidR="004842D6">
              <w:t>6 600,00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pStyle w:val="ab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4 496</w:t>
            </w:r>
            <w:r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E7234E" w:rsidRDefault="004842D6" w:rsidP="00B71F67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03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84235" w:rsidRDefault="004842D6" w:rsidP="00B71F67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right"/>
            </w:pPr>
            <w:r>
              <w:t>4 496,00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2D6" w:rsidRPr="006048E0" w:rsidRDefault="004842D6" w:rsidP="00B71F67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4842D6" w:rsidP="00B71F67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048E0" w:rsidRDefault="009559C5" w:rsidP="00B71F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683 551</w:t>
            </w:r>
            <w:r w:rsidR="004842D6" w:rsidRPr="006048E0">
              <w:rPr>
                <w:b/>
                <w:i/>
              </w:rPr>
              <w:t>,00</w:t>
            </w:r>
          </w:p>
        </w:tc>
      </w:tr>
      <w:tr w:rsidR="004842D6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2D6" w:rsidRPr="00E7234E" w:rsidRDefault="004842D6" w:rsidP="00B71F67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684235" w:rsidRDefault="004842D6" w:rsidP="00B71F67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Pr="00D77A08" w:rsidRDefault="004842D6" w:rsidP="00B71F67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2D6" w:rsidRDefault="009559C5" w:rsidP="00B71F67">
            <w:pPr>
              <w:jc w:val="right"/>
            </w:pPr>
            <w:r>
              <w:t>683 551</w:t>
            </w:r>
            <w:r w:rsidR="004842D6"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254EFA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254EFA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254EFA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254EFA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  <w:tr w:rsidR="009559C5" w:rsidRPr="00684235" w:rsidTr="004842D6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pStyle w:val="ab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B71F67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923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Pr="00684235" w:rsidRDefault="009559C5" w:rsidP="00B71F67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59C5" w:rsidRDefault="009559C5" w:rsidP="00254EFA">
            <w:pPr>
              <w:jc w:val="right"/>
            </w:pPr>
            <w:r>
              <w:t>683 551</w:t>
            </w:r>
            <w:r w:rsidRPr="00FB4366">
              <w:t>,00</w:t>
            </w:r>
          </w:p>
        </w:tc>
      </w:tr>
    </w:tbl>
    <w:p w:rsidR="004B74F1" w:rsidRDefault="004B74F1" w:rsidP="00C93FB4">
      <w:pPr>
        <w:rPr>
          <w:szCs w:val="28"/>
        </w:rPr>
      </w:pPr>
    </w:p>
    <w:p w:rsidR="003C05CF" w:rsidRDefault="003C05CF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D30E60" w:rsidRDefault="00D30E60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4D0687" w:rsidRDefault="004D0687" w:rsidP="004B74F1">
      <w:pPr>
        <w:tabs>
          <w:tab w:val="left" w:pos="3585"/>
        </w:tabs>
      </w:pPr>
    </w:p>
    <w:p w:rsidR="00D30E60" w:rsidRDefault="00D30E60" w:rsidP="004B74F1">
      <w:pPr>
        <w:tabs>
          <w:tab w:val="left" w:pos="3585"/>
        </w:tabs>
      </w:pP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>Приложение 15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</w:t>
      </w:r>
      <w:r w:rsidR="00CE3659">
        <w:rPr>
          <w:szCs w:val="28"/>
        </w:rPr>
        <w:t xml:space="preserve">                       </w:t>
      </w:r>
      <w:proofErr w:type="gramStart"/>
      <w:r w:rsidR="00CE3659">
        <w:rPr>
          <w:szCs w:val="28"/>
        </w:rPr>
        <w:t>к  решению</w:t>
      </w:r>
      <w:proofErr w:type="gramEnd"/>
      <w:r>
        <w:rPr>
          <w:szCs w:val="28"/>
        </w:rPr>
        <w:t xml:space="preserve"> Совета депутатов 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9E1BE6" w:rsidRDefault="009E1BE6" w:rsidP="009E1B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D30E60" w:rsidRPr="00B71F67" w:rsidRDefault="009E1BE6" w:rsidP="00D30E6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D30E60">
        <w:rPr>
          <w:szCs w:val="28"/>
        </w:rPr>
        <w:t>от 21.12.2023 № 30</w:t>
      </w:r>
    </w:p>
    <w:p w:rsidR="00D30E60" w:rsidRDefault="00D30E60" w:rsidP="00D30E60">
      <w:pPr>
        <w:jc w:val="right"/>
      </w:pPr>
      <w:r>
        <w:t>(в редакции решений Совета депутатов Леонидовского</w:t>
      </w:r>
    </w:p>
    <w:p w:rsidR="00D30E60" w:rsidRDefault="00D30E60" w:rsidP="00D30E60">
      <w:pPr>
        <w:jc w:val="right"/>
      </w:pPr>
      <w:r>
        <w:t xml:space="preserve">                                                             сельского поселения  Ельнинского района  </w:t>
      </w:r>
    </w:p>
    <w:p w:rsidR="009E1BE6" w:rsidRPr="004E5F60" w:rsidRDefault="00D30E60" w:rsidP="00D30E60">
      <w:pPr>
        <w:jc w:val="right"/>
        <w:rPr>
          <w:szCs w:val="28"/>
        </w:rPr>
      </w:pPr>
      <w:r>
        <w:t>Смоленской области от 26.02.2024 №3, от 19.03.2024 №4)</w:t>
      </w:r>
    </w:p>
    <w:p w:rsidR="009E1BE6" w:rsidRDefault="009E1BE6" w:rsidP="009E1BE6">
      <w:pPr>
        <w:tabs>
          <w:tab w:val="left" w:pos="1485"/>
        </w:tabs>
      </w:pPr>
    </w:p>
    <w:p w:rsidR="009E1BE6" w:rsidRDefault="009E1BE6" w:rsidP="009E1BE6">
      <w:pPr>
        <w:tabs>
          <w:tab w:val="left" w:pos="1485"/>
        </w:tabs>
      </w:pPr>
    </w:p>
    <w:p w:rsidR="009E1BE6" w:rsidRDefault="009E1BE6" w:rsidP="009E1BE6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</w:t>
      </w:r>
    </w:p>
    <w:p w:rsidR="009E1BE6" w:rsidRPr="00834E0C" w:rsidRDefault="009E1BE6" w:rsidP="009E1BE6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</w:t>
      </w:r>
      <w:r w:rsidRPr="003E187B">
        <w:rPr>
          <w:b/>
          <w:szCs w:val="28"/>
          <w:lang w:eastAsia="ru-RU"/>
        </w:rPr>
        <w:t xml:space="preserve">на </w:t>
      </w:r>
      <w:r>
        <w:rPr>
          <w:b/>
          <w:szCs w:val="28"/>
        </w:rPr>
        <w:t>плановый период 2025 и 2026 годов</w:t>
      </w:r>
    </w:p>
    <w:p w:rsidR="009E1BE6" w:rsidRPr="003E187B" w:rsidRDefault="009E1BE6" w:rsidP="009E1BE6">
      <w:pPr>
        <w:jc w:val="center"/>
        <w:rPr>
          <w:b/>
          <w:szCs w:val="28"/>
        </w:rPr>
      </w:pPr>
    </w:p>
    <w:p w:rsidR="009E1BE6" w:rsidRPr="009F2CAA" w:rsidRDefault="009E1BE6" w:rsidP="009E1BE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t xml:space="preserve">( </w:t>
      </w:r>
      <w:r w:rsidRPr="009F2CAA">
        <w:t>рублей)</w:t>
      </w:r>
    </w:p>
    <w:tbl>
      <w:tblPr>
        <w:tblW w:w="108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1418"/>
        <w:gridCol w:w="987"/>
        <w:gridCol w:w="567"/>
        <w:gridCol w:w="567"/>
        <w:gridCol w:w="567"/>
        <w:gridCol w:w="1465"/>
        <w:gridCol w:w="1417"/>
      </w:tblGrid>
      <w:tr w:rsidR="009E1BE6" w:rsidRPr="00B50B1B" w:rsidTr="009E1BE6">
        <w:trPr>
          <w:trHeight w:val="1185"/>
          <w:tblHeader/>
          <w:jc w:val="center"/>
        </w:trPr>
        <w:tc>
          <w:tcPr>
            <w:tcW w:w="38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9E1BE6" w:rsidRPr="00B50B1B" w:rsidTr="009E1BE6">
        <w:trPr>
          <w:trHeight w:val="1185"/>
          <w:tblHeader/>
          <w:jc w:val="center"/>
        </w:trPr>
        <w:tc>
          <w:tcPr>
            <w:tcW w:w="38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E1BE6" w:rsidRPr="00FF1DCB" w:rsidRDefault="009E1BE6" w:rsidP="009E1B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E1BE6" w:rsidRPr="00FF1DCB" w:rsidRDefault="009E1BE6" w:rsidP="009E1B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E1BE6" w:rsidRPr="00B50B1B" w:rsidTr="009E1BE6">
        <w:trPr>
          <w:tblHeader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pStyle w:val="ab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6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BE6" w:rsidRPr="00872231" w:rsidRDefault="009E1BE6" w:rsidP="009E1BE6">
            <w:pPr>
              <w:jc w:val="center"/>
              <w:rPr>
                <w:b/>
              </w:rPr>
            </w:pPr>
            <w:r w:rsidRPr="00872231">
              <w:rPr>
                <w:b/>
              </w:rPr>
              <w:t>8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BE20A2" w:rsidRDefault="009E1BE6" w:rsidP="009E1BE6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3D26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3D266F">
              <w:rPr>
                <w:b/>
                <w:color w:val="000000"/>
              </w:rPr>
              <w:t>795</w:t>
            </w:r>
            <w:r>
              <w:rPr>
                <w:b/>
                <w:color w:val="000000"/>
              </w:rPr>
              <w:t xml:space="preserve"> </w:t>
            </w:r>
            <w:r w:rsidR="003D26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89174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89174F">
              <w:rPr>
                <w:b/>
                <w:color w:val="000000"/>
              </w:rPr>
              <w:t>690</w:t>
            </w:r>
            <w:r>
              <w:rPr>
                <w:b/>
                <w:color w:val="000000"/>
              </w:rPr>
              <w:t> </w:t>
            </w:r>
            <w:r w:rsidR="0089174F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65,00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pStyle w:val="ab"/>
            </w:pPr>
            <w:r w:rsidRPr="00372260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7100000000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 w:rsidRPr="00372260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3D2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3D266F">
              <w:rPr>
                <w:color w:val="000000"/>
              </w:rPr>
              <w:t>795</w:t>
            </w:r>
            <w:r>
              <w:rPr>
                <w:color w:val="000000"/>
              </w:rPr>
              <w:t xml:space="preserve"> </w:t>
            </w:r>
            <w:r w:rsidR="003D266F">
              <w:rPr>
                <w:color w:val="000000"/>
              </w:rPr>
              <w:t>0</w:t>
            </w:r>
            <w:r>
              <w:rPr>
                <w:color w:val="000000"/>
              </w:rPr>
              <w:t>08,00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7 731 865,00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pStyle w:val="ab"/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>
              <w:t>7100100000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34E0C" w:rsidRDefault="009E1BE6" w:rsidP="009E1BE6">
            <w:pPr>
              <w:jc w:val="center"/>
            </w:pPr>
            <w:r w:rsidRPr="00834E0C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Default="009E1BE6" w:rsidP="009E1BE6">
            <w:pPr>
              <w:jc w:val="center"/>
            </w:pPr>
            <w:r w:rsidRPr="006B6E65"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372260" w:rsidRDefault="009E1BE6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1 167 292</w:t>
            </w:r>
            <w:r w:rsidRPr="00372260">
              <w:rPr>
                <w:color w:val="000000"/>
              </w:rPr>
              <w:t>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 w:rsidRPr="00684235">
              <w:rPr>
                <w:b/>
              </w:rPr>
              <w:t>7100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B7539E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6 627 716</w:t>
            </w:r>
            <w:r w:rsidR="009E1BE6">
              <w:rPr>
                <w:b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Default="00B7539E" w:rsidP="009E1B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6 523 073,00</w:t>
            </w:r>
          </w:p>
        </w:tc>
      </w:tr>
      <w:tr w:rsidR="009E1BE6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24714A" w:rsidRDefault="00B7539E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</w:t>
            </w:r>
            <w:r w:rsidR="009E1BE6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24714A" w:rsidRDefault="00B7539E" w:rsidP="009E1B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b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9E1BE6">
            <w:pPr>
              <w:jc w:val="center"/>
            </w:pPr>
            <w:r w:rsidRPr="00AD5697"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9E1BE6">
            <w:pPr>
              <w:jc w:val="center"/>
            </w:pPr>
            <w:r w:rsidRPr="00684235"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6 627 716,00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24714A" w:rsidRDefault="00B7539E" w:rsidP="00824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6 523 073,00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B7539E" w:rsidRDefault="00B7539E" w:rsidP="0089174F">
            <w:pPr>
              <w:jc w:val="right"/>
              <w:rPr>
                <w:b/>
              </w:rPr>
            </w:pPr>
            <w:r w:rsidRPr="00B7539E">
              <w:rPr>
                <w:b/>
              </w:rPr>
              <w:t>2 </w:t>
            </w:r>
            <w:r w:rsidR="0089174F">
              <w:rPr>
                <w:b/>
              </w:rPr>
              <w:t>725</w:t>
            </w:r>
            <w:r w:rsidRPr="00B7539E">
              <w:rPr>
                <w:b/>
              </w:rPr>
              <w:t> </w:t>
            </w:r>
            <w:r w:rsidR="0089174F">
              <w:rPr>
                <w:b/>
              </w:rPr>
              <w:t>3</w:t>
            </w:r>
            <w:r w:rsidRPr="00B7539E">
              <w:rPr>
                <w:b/>
              </w:rPr>
              <w:t>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B7539E" w:rsidRDefault="00B7539E" w:rsidP="0089174F">
            <w:pPr>
              <w:jc w:val="right"/>
              <w:rPr>
                <w:b/>
                <w:color w:val="000000"/>
              </w:rPr>
            </w:pPr>
            <w:r w:rsidRPr="00B7539E">
              <w:rPr>
                <w:b/>
                <w:color w:val="000000"/>
              </w:rPr>
              <w:t>2</w:t>
            </w:r>
            <w:r w:rsidR="0089174F">
              <w:rPr>
                <w:b/>
                <w:color w:val="000000"/>
              </w:rPr>
              <w:t> 736 2</w:t>
            </w:r>
            <w:r w:rsidRPr="00B7539E">
              <w:rPr>
                <w:b/>
                <w:color w:val="000000"/>
              </w:rPr>
              <w:t>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pStyle w:val="ab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41 500</w:t>
            </w:r>
            <w:r w:rsidRPr="006048E0">
              <w:rPr>
                <w:b/>
                <w:i/>
              </w:rP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CB26F5" w:rsidRDefault="00B7539E" w:rsidP="00824FE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Default="00B7539E" w:rsidP="00824FE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Default="00B7539E" w:rsidP="00824FE8">
            <w:pPr>
              <w:jc w:val="right"/>
            </w:pPr>
            <w:r>
              <w:t>12 000,00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pStyle w:val="ab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048E0" w:rsidRDefault="00B7539E" w:rsidP="00824FE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048E0" w:rsidRDefault="00B7539E" w:rsidP="00824FE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29 500</w:t>
            </w:r>
            <w:r w:rsidRPr="006048E0">
              <w:rPr>
                <w:b/>
                <w:i/>
              </w:rPr>
              <w:t>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</w:tr>
      <w:tr w:rsidR="00B7539E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pStyle w:val="ab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center"/>
            </w:pPr>
            <w:r w:rsidRPr="00684235"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39E" w:rsidRPr="00684235" w:rsidRDefault="00B7539E" w:rsidP="00824FE8">
            <w:pPr>
              <w:jc w:val="right"/>
            </w:pPr>
            <w:r>
              <w:t>29 500,00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DA2A01" w:rsidRDefault="0089174F" w:rsidP="003C058A">
            <w:pPr>
              <w:pStyle w:val="ab"/>
              <w:rPr>
                <w:b/>
                <w:i/>
              </w:rPr>
            </w:pPr>
            <w:r w:rsidRPr="00DA2A01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  <w:rPr>
                <w:b/>
                <w:i/>
              </w:rPr>
            </w:pPr>
            <w:r w:rsidRPr="00512675">
              <w:rPr>
                <w:b/>
                <w:i/>
              </w:rPr>
              <w:t>9100100000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  <w:rPr>
                <w:b/>
                <w:i/>
              </w:rPr>
            </w:pPr>
            <w:r w:rsidRPr="00512675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  <w:rPr>
                <w:b/>
                <w:i/>
              </w:rPr>
            </w:pPr>
            <w:r w:rsidRPr="00512675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  <w:rPr>
                <w:b/>
                <w:i/>
              </w:rPr>
            </w:pPr>
            <w:r w:rsidRPr="00512675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  <w:rPr>
                <w:b/>
                <w:i/>
              </w:rPr>
            </w:pPr>
            <w:r w:rsidRPr="00512675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119 300</w:t>
            </w:r>
            <w:r w:rsidRPr="00512675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131 700</w:t>
            </w:r>
            <w:r w:rsidRPr="00512675">
              <w:rPr>
                <w:b/>
                <w:i/>
              </w:rPr>
              <w:t>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119 300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89174F" w:rsidRDefault="0089174F" w:rsidP="003C058A">
            <w:pPr>
              <w:jc w:val="right"/>
            </w:pPr>
            <w:r w:rsidRPr="0089174F">
              <w:t>131 700,00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119 300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89174F" w:rsidRDefault="0089174F" w:rsidP="003C058A">
            <w:pPr>
              <w:jc w:val="right"/>
            </w:pPr>
            <w:r w:rsidRPr="0089174F">
              <w:t>131 700,00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119 300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89174F" w:rsidRDefault="0089174F" w:rsidP="003C058A">
            <w:pPr>
              <w:jc w:val="right"/>
            </w:pPr>
            <w:r w:rsidRPr="0089174F">
              <w:t>131 700,00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119 300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89174F" w:rsidRDefault="0089174F" w:rsidP="003C058A">
            <w:pPr>
              <w:jc w:val="right"/>
            </w:pPr>
            <w:r w:rsidRPr="0089174F">
              <w:t>131 700,00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69 618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right"/>
            </w:pPr>
            <w:r>
              <w:t>69 618</w:t>
            </w:r>
            <w:r w:rsidRPr="00512675">
              <w:t>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69 618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right"/>
            </w:pPr>
            <w:r>
              <w:t>69 618</w:t>
            </w:r>
            <w:r w:rsidRPr="00512675">
              <w:t>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49 682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right"/>
            </w:pPr>
            <w:r>
              <w:t>62 082</w:t>
            </w:r>
            <w:r w:rsidRPr="00512675">
              <w:t>,00</w:t>
            </w:r>
          </w:p>
        </w:tc>
      </w:tr>
      <w:tr w:rsidR="0089174F" w:rsidRPr="00684235" w:rsidTr="009E1BE6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684235" w:rsidRDefault="0089174F" w:rsidP="003C058A">
            <w:pPr>
              <w:pStyle w:val="ab"/>
            </w:pPr>
            <w:r w:rsidRPr="00684235">
              <w:t xml:space="preserve">Иные закупки товаров, работ и </w:t>
            </w:r>
            <w:r w:rsidRPr="0068423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lastRenderedPageBreak/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center"/>
            </w:pPr>
            <w:r w:rsidRPr="00512675"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174F" w:rsidRPr="00512675" w:rsidRDefault="0089174F" w:rsidP="003C058A">
            <w:pPr>
              <w:jc w:val="right"/>
            </w:pPr>
            <w:r>
              <w:t>49 682</w:t>
            </w:r>
            <w:r w:rsidRPr="00512675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174F" w:rsidRPr="00512675" w:rsidRDefault="0089174F" w:rsidP="0089174F">
            <w:pPr>
              <w:jc w:val="right"/>
            </w:pPr>
            <w:r>
              <w:t>62 082</w:t>
            </w:r>
            <w:r w:rsidRPr="00512675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outlineLvl w:val="0"/>
              <w:rPr>
                <w:b/>
                <w:bCs/>
                <w:i/>
                <w:color w:val="000000"/>
              </w:rPr>
            </w:pPr>
            <w:r w:rsidRPr="00DA2A01">
              <w:rPr>
                <w:b/>
                <w:bCs/>
                <w:i/>
                <w:color w:val="000000"/>
              </w:rP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</w:t>
            </w:r>
            <w:r>
              <w:rPr>
                <w:b/>
                <w:i/>
              </w:rPr>
              <w:t>0</w:t>
            </w:r>
            <w:r w:rsidRPr="00DA2A01">
              <w:rPr>
                <w:b/>
                <w:i/>
              </w:rPr>
              <w:t>0</w:t>
            </w:r>
            <w:r>
              <w:rPr>
                <w:b/>
                <w:i/>
              </w:rPr>
              <w:t>2</w:t>
            </w:r>
            <w:r w:rsidRPr="00DA2A01">
              <w:rPr>
                <w:b/>
                <w:i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DA2A01" w:rsidRDefault="009E1BE6" w:rsidP="009E1BE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2 564 500</w:t>
            </w:r>
            <w:r w:rsidRPr="00DA2A01">
              <w:rPr>
                <w:b/>
                <w:i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DA2A01" w:rsidRDefault="009E1BE6" w:rsidP="009E1BE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2 563 000</w:t>
            </w:r>
            <w:r w:rsidRPr="00DA2A01">
              <w:rPr>
                <w:b/>
                <w:i/>
              </w:rPr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  <w:tr w:rsidR="009E1BE6" w:rsidRPr="00684235" w:rsidTr="009E1BE6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pStyle w:val="ab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684235" w:rsidRDefault="009E1BE6" w:rsidP="009E1BE6">
            <w:pPr>
              <w:jc w:val="center"/>
            </w:pPr>
            <w:r w:rsidRPr="00684235"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2 564 500</w:t>
            </w:r>
            <w:r w:rsidRPr="00894DEC"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BE6" w:rsidRPr="00894DEC" w:rsidRDefault="009E1BE6" w:rsidP="009E1BE6">
            <w:pPr>
              <w:jc w:val="right"/>
            </w:pPr>
            <w:r>
              <w:t>2 563 000</w:t>
            </w:r>
            <w:r w:rsidRPr="00894DEC">
              <w:t>,00</w:t>
            </w:r>
          </w:p>
        </w:tc>
      </w:tr>
    </w:tbl>
    <w:p w:rsidR="009E1BE6" w:rsidRPr="00E111C5" w:rsidRDefault="009E1BE6" w:rsidP="009E1BE6">
      <w:pPr>
        <w:tabs>
          <w:tab w:val="left" w:pos="226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Default="009E1BE6" w:rsidP="004B74F1">
      <w:pPr>
        <w:tabs>
          <w:tab w:val="left" w:pos="3585"/>
        </w:tabs>
      </w:pPr>
    </w:p>
    <w:p w:rsidR="009E1BE6" w:rsidRPr="00C93FB4" w:rsidRDefault="009E1BE6" w:rsidP="004B74F1">
      <w:pPr>
        <w:tabs>
          <w:tab w:val="left" w:pos="3585"/>
        </w:tabs>
      </w:pPr>
    </w:p>
    <w:sectPr w:rsidR="009E1BE6" w:rsidRPr="00C93FB4" w:rsidSect="00254EFA">
      <w:pgSz w:w="11907" w:h="16840" w:code="9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FE" w:rsidRDefault="00D505FE" w:rsidP="005F37F8">
      <w:r>
        <w:separator/>
      </w:r>
    </w:p>
  </w:endnote>
  <w:endnote w:type="continuationSeparator" w:id="0">
    <w:p w:rsidR="00D505FE" w:rsidRDefault="00D505FE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FA" w:rsidRDefault="00254EFA" w:rsidP="006A3CD1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54EFA" w:rsidRDefault="00254E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FE" w:rsidRDefault="00D505FE" w:rsidP="005F37F8">
      <w:r>
        <w:separator/>
      </w:r>
    </w:p>
  </w:footnote>
  <w:footnote w:type="continuationSeparator" w:id="0">
    <w:p w:rsidR="00D505FE" w:rsidRDefault="00D505FE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FA" w:rsidRDefault="00254EF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40</w:t>
    </w:r>
    <w:r>
      <w:rPr>
        <w:rStyle w:val="ad"/>
      </w:rPr>
      <w:fldChar w:fldCharType="end"/>
    </w:r>
  </w:p>
  <w:p w:rsidR="00254EFA" w:rsidRDefault="00254EF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FA" w:rsidRDefault="00254EFA">
    <w:pPr>
      <w:pStyle w:val="ab"/>
      <w:framePr w:wrap="around" w:vAnchor="text" w:hAnchor="margin" w:xAlign="center" w:y="1"/>
      <w:rPr>
        <w:rStyle w:val="ad"/>
      </w:rPr>
    </w:pPr>
  </w:p>
  <w:p w:rsidR="00254EFA" w:rsidRDefault="00254EFA" w:rsidP="008B09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1EF5"/>
    <w:rsid w:val="00003762"/>
    <w:rsid w:val="00003968"/>
    <w:rsid w:val="0000793D"/>
    <w:rsid w:val="000101ED"/>
    <w:rsid w:val="000148F0"/>
    <w:rsid w:val="00022935"/>
    <w:rsid w:val="00024236"/>
    <w:rsid w:val="00030ABC"/>
    <w:rsid w:val="00031144"/>
    <w:rsid w:val="00035857"/>
    <w:rsid w:val="00035BF6"/>
    <w:rsid w:val="00041117"/>
    <w:rsid w:val="000456BA"/>
    <w:rsid w:val="000505E5"/>
    <w:rsid w:val="000530D9"/>
    <w:rsid w:val="00060C2E"/>
    <w:rsid w:val="00061862"/>
    <w:rsid w:val="00066570"/>
    <w:rsid w:val="00067DAA"/>
    <w:rsid w:val="000779E0"/>
    <w:rsid w:val="00082A58"/>
    <w:rsid w:val="00083C19"/>
    <w:rsid w:val="00085CE4"/>
    <w:rsid w:val="000907EF"/>
    <w:rsid w:val="0009211D"/>
    <w:rsid w:val="000946B8"/>
    <w:rsid w:val="00097CE8"/>
    <w:rsid w:val="00097E33"/>
    <w:rsid w:val="000A14F4"/>
    <w:rsid w:val="000A246D"/>
    <w:rsid w:val="000A7A15"/>
    <w:rsid w:val="000B64B1"/>
    <w:rsid w:val="000B773F"/>
    <w:rsid w:val="000B7BF0"/>
    <w:rsid w:val="000C3903"/>
    <w:rsid w:val="000C6544"/>
    <w:rsid w:val="000E297A"/>
    <w:rsid w:val="000F47AE"/>
    <w:rsid w:val="000F615F"/>
    <w:rsid w:val="00100A64"/>
    <w:rsid w:val="00105F5C"/>
    <w:rsid w:val="00114FEF"/>
    <w:rsid w:val="00116032"/>
    <w:rsid w:val="001235AA"/>
    <w:rsid w:val="0012428F"/>
    <w:rsid w:val="00125423"/>
    <w:rsid w:val="00127962"/>
    <w:rsid w:val="00130DDD"/>
    <w:rsid w:val="00137101"/>
    <w:rsid w:val="0014296F"/>
    <w:rsid w:val="00162E36"/>
    <w:rsid w:val="00164853"/>
    <w:rsid w:val="0016516A"/>
    <w:rsid w:val="00165203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C5E0A"/>
    <w:rsid w:val="001D02D7"/>
    <w:rsid w:val="001D0CCE"/>
    <w:rsid w:val="001D3892"/>
    <w:rsid w:val="001F183C"/>
    <w:rsid w:val="001F1FA7"/>
    <w:rsid w:val="001F2808"/>
    <w:rsid w:val="001F38B0"/>
    <w:rsid w:val="001F57FB"/>
    <w:rsid w:val="001F6779"/>
    <w:rsid w:val="00205D71"/>
    <w:rsid w:val="0020678D"/>
    <w:rsid w:val="00210784"/>
    <w:rsid w:val="00211C20"/>
    <w:rsid w:val="00212E3A"/>
    <w:rsid w:val="00223977"/>
    <w:rsid w:val="00231B3D"/>
    <w:rsid w:val="00241044"/>
    <w:rsid w:val="00241A3A"/>
    <w:rsid w:val="00247B44"/>
    <w:rsid w:val="00251D51"/>
    <w:rsid w:val="00254EFA"/>
    <w:rsid w:val="002579CF"/>
    <w:rsid w:val="00265C62"/>
    <w:rsid w:val="00272240"/>
    <w:rsid w:val="00272457"/>
    <w:rsid w:val="002833B7"/>
    <w:rsid w:val="00286162"/>
    <w:rsid w:val="00286D57"/>
    <w:rsid w:val="00296CA8"/>
    <w:rsid w:val="002A3B85"/>
    <w:rsid w:val="002A50E2"/>
    <w:rsid w:val="002A5C0F"/>
    <w:rsid w:val="002A6AD2"/>
    <w:rsid w:val="002B4C3B"/>
    <w:rsid w:val="002B7778"/>
    <w:rsid w:val="002C298D"/>
    <w:rsid w:val="002C3149"/>
    <w:rsid w:val="002D153E"/>
    <w:rsid w:val="002E1806"/>
    <w:rsid w:val="002E1FBE"/>
    <w:rsid w:val="002E4A35"/>
    <w:rsid w:val="002E53C5"/>
    <w:rsid w:val="002F0A51"/>
    <w:rsid w:val="002F298A"/>
    <w:rsid w:val="00302A1D"/>
    <w:rsid w:val="00307863"/>
    <w:rsid w:val="00310E09"/>
    <w:rsid w:val="00315120"/>
    <w:rsid w:val="003162EC"/>
    <w:rsid w:val="00322564"/>
    <w:rsid w:val="0032748E"/>
    <w:rsid w:val="00330A93"/>
    <w:rsid w:val="00333CDA"/>
    <w:rsid w:val="00340318"/>
    <w:rsid w:val="003450C0"/>
    <w:rsid w:val="00346605"/>
    <w:rsid w:val="00350B84"/>
    <w:rsid w:val="00363D2B"/>
    <w:rsid w:val="00367A6B"/>
    <w:rsid w:val="0037513F"/>
    <w:rsid w:val="0037617F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8A"/>
    <w:rsid w:val="003C05CF"/>
    <w:rsid w:val="003C311C"/>
    <w:rsid w:val="003C6353"/>
    <w:rsid w:val="003D1266"/>
    <w:rsid w:val="003D266F"/>
    <w:rsid w:val="003D36E8"/>
    <w:rsid w:val="003D7594"/>
    <w:rsid w:val="003E287A"/>
    <w:rsid w:val="003E3368"/>
    <w:rsid w:val="003E6908"/>
    <w:rsid w:val="003F3E50"/>
    <w:rsid w:val="003F6148"/>
    <w:rsid w:val="003F6A8E"/>
    <w:rsid w:val="0040295F"/>
    <w:rsid w:val="00410981"/>
    <w:rsid w:val="004112CC"/>
    <w:rsid w:val="004269F5"/>
    <w:rsid w:val="004331C8"/>
    <w:rsid w:val="00433330"/>
    <w:rsid w:val="0043611E"/>
    <w:rsid w:val="004439A7"/>
    <w:rsid w:val="00445FF2"/>
    <w:rsid w:val="00446377"/>
    <w:rsid w:val="0045447B"/>
    <w:rsid w:val="00461AF2"/>
    <w:rsid w:val="00471F7E"/>
    <w:rsid w:val="00472640"/>
    <w:rsid w:val="00473D8B"/>
    <w:rsid w:val="004771F4"/>
    <w:rsid w:val="004776F1"/>
    <w:rsid w:val="004842D6"/>
    <w:rsid w:val="00485A0A"/>
    <w:rsid w:val="00495FBC"/>
    <w:rsid w:val="00496872"/>
    <w:rsid w:val="004A0DF2"/>
    <w:rsid w:val="004A34ED"/>
    <w:rsid w:val="004A7C94"/>
    <w:rsid w:val="004B5162"/>
    <w:rsid w:val="004B74F1"/>
    <w:rsid w:val="004C05DF"/>
    <w:rsid w:val="004D0687"/>
    <w:rsid w:val="004D22BB"/>
    <w:rsid w:val="004D267D"/>
    <w:rsid w:val="004D2F5F"/>
    <w:rsid w:val="004D31F6"/>
    <w:rsid w:val="004D7E9D"/>
    <w:rsid w:val="004E66F9"/>
    <w:rsid w:val="004F1149"/>
    <w:rsid w:val="004F55B3"/>
    <w:rsid w:val="00503B05"/>
    <w:rsid w:val="0050425A"/>
    <w:rsid w:val="00504D1C"/>
    <w:rsid w:val="0051072B"/>
    <w:rsid w:val="00513A98"/>
    <w:rsid w:val="0051633F"/>
    <w:rsid w:val="00525D33"/>
    <w:rsid w:val="005342F3"/>
    <w:rsid w:val="00547A2E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A3900"/>
    <w:rsid w:val="005B22C7"/>
    <w:rsid w:val="005C121B"/>
    <w:rsid w:val="005D65C8"/>
    <w:rsid w:val="005E1659"/>
    <w:rsid w:val="005E42C0"/>
    <w:rsid w:val="005F3112"/>
    <w:rsid w:val="005F37F8"/>
    <w:rsid w:val="00604D29"/>
    <w:rsid w:val="006135EA"/>
    <w:rsid w:val="00615AE1"/>
    <w:rsid w:val="00616EFC"/>
    <w:rsid w:val="00621163"/>
    <w:rsid w:val="006316C3"/>
    <w:rsid w:val="006350D6"/>
    <w:rsid w:val="00643F69"/>
    <w:rsid w:val="00645468"/>
    <w:rsid w:val="0064566E"/>
    <w:rsid w:val="006461DA"/>
    <w:rsid w:val="00651137"/>
    <w:rsid w:val="006632F6"/>
    <w:rsid w:val="006741C9"/>
    <w:rsid w:val="00682012"/>
    <w:rsid w:val="00686604"/>
    <w:rsid w:val="006923BC"/>
    <w:rsid w:val="00694007"/>
    <w:rsid w:val="00695E8A"/>
    <w:rsid w:val="006A0641"/>
    <w:rsid w:val="006A2B0A"/>
    <w:rsid w:val="006A317F"/>
    <w:rsid w:val="006A3CD1"/>
    <w:rsid w:val="006B13A5"/>
    <w:rsid w:val="006B2AC6"/>
    <w:rsid w:val="006B3621"/>
    <w:rsid w:val="006B38C9"/>
    <w:rsid w:val="006C4078"/>
    <w:rsid w:val="006C480B"/>
    <w:rsid w:val="006D5E4B"/>
    <w:rsid w:val="006E0113"/>
    <w:rsid w:val="006E69B4"/>
    <w:rsid w:val="006F5D00"/>
    <w:rsid w:val="0070610F"/>
    <w:rsid w:val="00707F39"/>
    <w:rsid w:val="0071504B"/>
    <w:rsid w:val="00715640"/>
    <w:rsid w:val="00716188"/>
    <w:rsid w:val="007206F9"/>
    <w:rsid w:val="00720DC2"/>
    <w:rsid w:val="00726C87"/>
    <w:rsid w:val="00736330"/>
    <w:rsid w:val="0074335F"/>
    <w:rsid w:val="0075083A"/>
    <w:rsid w:val="0075246D"/>
    <w:rsid w:val="00753A20"/>
    <w:rsid w:val="00756A46"/>
    <w:rsid w:val="00756A58"/>
    <w:rsid w:val="00756EE5"/>
    <w:rsid w:val="0076076D"/>
    <w:rsid w:val="00766F77"/>
    <w:rsid w:val="007705AA"/>
    <w:rsid w:val="00770C4C"/>
    <w:rsid w:val="00771B9D"/>
    <w:rsid w:val="00776642"/>
    <w:rsid w:val="00777797"/>
    <w:rsid w:val="00780CBD"/>
    <w:rsid w:val="00781F1B"/>
    <w:rsid w:val="0078433C"/>
    <w:rsid w:val="0078512D"/>
    <w:rsid w:val="007864D5"/>
    <w:rsid w:val="00786955"/>
    <w:rsid w:val="00797B64"/>
    <w:rsid w:val="00797BB1"/>
    <w:rsid w:val="007A4C3C"/>
    <w:rsid w:val="007C3D31"/>
    <w:rsid w:val="007C420A"/>
    <w:rsid w:val="007C57E9"/>
    <w:rsid w:val="007E056A"/>
    <w:rsid w:val="007E4E7F"/>
    <w:rsid w:val="007E565B"/>
    <w:rsid w:val="007E6356"/>
    <w:rsid w:val="00801B38"/>
    <w:rsid w:val="0080499D"/>
    <w:rsid w:val="0080501F"/>
    <w:rsid w:val="00824FE8"/>
    <w:rsid w:val="0083224A"/>
    <w:rsid w:val="00834292"/>
    <w:rsid w:val="008408F5"/>
    <w:rsid w:val="008463DC"/>
    <w:rsid w:val="00854EFB"/>
    <w:rsid w:val="008601CE"/>
    <w:rsid w:val="008703B5"/>
    <w:rsid w:val="008716C2"/>
    <w:rsid w:val="0087248C"/>
    <w:rsid w:val="008843DB"/>
    <w:rsid w:val="00886D58"/>
    <w:rsid w:val="00891155"/>
    <w:rsid w:val="0089174F"/>
    <w:rsid w:val="0089210B"/>
    <w:rsid w:val="008941D4"/>
    <w:rsid w:val="00895BBB"/>
    <w:rsid w:val="008A279E"/>
    <w:rsid w:val="008A2A99"/>
    <w:rsid w:val="008A4601"/>
    <w:rsid w:val="008B09A9"/>
    <w:rsid w:val="008B4C7D"/>
    <w:rsid w:val="008B59B9"/>
    <w:rsid w:val="008C060F"/>
    <w:rsid w:val="008C0D71"/>
    <w:rsid w:val="008C50FF"/>
    <w:rsid w:val="008C681F"/>
    <w:rsid w:val="008D224E"/>
    <w:rsid w:val="008D7CBD"/>
    <w:rsid w:val="008E5109"/>
    <w:rsid w:val="008E7BE1"/>
    <w:rsid w:val="008F0E91"/>
    <w:rsid w:val="008F12CE"/>
    <w:rsid w:val="008F22B1"/>
    <w:rsid w:val="009014EB"/>
    <w:rsid w:val="0090613D"/>
    <w:rsid w:val="00907E7B"/>
    <w:rsid w:val="00915553"/>
    <w:rsid w:val="009167EA"/>
    <w:rsid w:val="0092299C"/>
    <w:rsid w:val="00924946"/>
    <w:rsid w:val="0093382E"/>
    <w:rsid w:val="00937056"/>
    <w:rsid w:val="00940C9C"/>
    <w:rsid w:val="009472CD"/>
    <w:rsid w:val="009532D5"/>
    <w:rsid w:val="009559C5"/>
    <w:rsid w:val="009562C8"/>
    <w:rsid w:val="0096231D"/>
    <w:rsid w:val="00962E61"/>
    <w:rsid w:val="00965F93"/>
    <w:rsid w:val="00970A6C"/>
    <w:rsid w:val="009722B8"/>
    <w:rsid w:val="009734C9"/>
    <w:rsid w:val="009747C0"/>
    <w:rsid w:val="009761F7"/>
    <w:rsid w:val="0098475A"/>
    <w:rsid w:val="00986478"/>
    <w:rsid w:val="009878AA"/>
    <w:rsid w:val="00987C88"/>
    <w:rsid w:val="00995C2B"/>
    <w:rsid w:val="0099709F"/>
    <w:rsid w:val="009A1D8F"/>
    <w:rsid w:val="009A4E94"/>
    <w:rsid w:val="009A55CE"/>
    <w:rsid w:val="009A75E7"/>
    <w:rsid w:val="009B057E"/>
    <w:rsid w:val="009B0BBA"/>
    <w:rsid w:val="009B1CDB"/>
    <w:rsid w:val="009B3CC0"/>
    <w:rsid w:val="009B58C0"/>
    <w:rsid w:val="009C3916"/>
    <w:rsid w:val="009C4DFD"/>
    <w:rsid w:val="009D0D2F"/>
    <w:rsid w:val="009D2155"/>
    <w:rsid w:val="009D43B4"/>
    <w:rsid w:val="009D5028"/>
    <w:rsid w:val="009E1BE6"/>
    <w:rsid w:val="009E2F73"/>
    <w:rsid w:val="009E49FF"/>
    <w:rsid w:val="00A0304D"/>
    <w:rsid w:val="00A038CA"/>
    <w:rsid w:val="00A03CA0"/>
    <w:rsid w:val="00A10CDD"/>
    <w:rsid w:val="00A11FB3"/>
    <w:rsid w:val="00A2549A"/>
    <w:rsid w:val="00A2643E"/>
    <w:rsid w:val="00A30268"/>
    <w:rsid w:val="00A31230"/>
    <w:rsid w:val="00A31BF2"/>
    <w:rsid w:val="00A31F55"/>
    <w:rsid w:val="00A37025"/>
    <w:rsid w:val="00A37C45"/>
    <w:rsid w:val="00A405C8"/>
    <w:rsid w:val="00A40BD2"/>
    <w:rsid w:val="00A4171A"/>
    <w:rsid w:val="00A54F21"/>
    <w:rsid w:val="00A67060"/>
    <w:rsid w:val="00A70283"/>
    <w:rsid w:val="00A754ED"/>
    <w:rsid w:val="00A76953"/>
    <w:rsid w:val="00A77A7C"/>
    <w:rsid w:val="00A77E8F"/>
    <w:rsid w:val="00A954C0"/>
    <w:rsid w:val="00A977C9"/>
    <w:rsid w:val="00AA1FED"/>
    <w:rsid w:val="00AB0446"/>
    <w:rsid w:val="00AB688E"/>
    <w:rsid w:val="00AC1371"/>
    <w:rsid w:val="00AC2F0A"/>
    <w:rsid w:val="00AC5465"/>
    <w:rsid w:val="00AC62C5"/>
    <w:rsid w:val="00AC64DF"/>
    <w:rsid w:val="00AC7388"/>
    <w:rsid w:val="00AC74CA"/>
    <w:rsid w:val="00AC7A4D"/>
    <w:rsid w:val="00AD11BF"/>
    <w:rsid w:val="00AD23FE"/>
    <w:rsid w:val="00AE0506"/>
    <w:rsid w:val="00AE266B"/>
    <w:rsid w:val="00AE2EE0"/>
    <w:rsid w:val="00AF0100"/>
    <w:rsid w:val="00AF3E86"/>
    <w:rsid w:val="00AF48D6"/>
    <w:rsid w:val="00B02E35"/>
    <w:rsid w:val="00B02FF0"/>
    <w:rsid w:val="00B10A0E"/>
    <w:rsid w:val="00B11A52"/>
    <w:rsid w:val="00B13F83"/>
    <w:rsid w:val="00B228CE"/>
    <w:rsid w:val="00B4191A"/>
    <w:rsid w:val="00B44163"/>
    <w:rsid w:val="00B453AF"/>
    <w:rsid w:val="00B60109"/>
    <w:rsid w:val="00B6461B"/>
    <w:rsid w:val="00B64AAC"/>
    <w:rsid w:val="00B66F5E"/>
    <w:rsid w:val="00B6760D"/>
    <w:rsid w:val="00B67D5F"/>
    <w:rsid w:val="00B7125E"/>
    <w:rsid w:val="00B71887"/>
    <w:rsid w:val="00B71F67"/>
    <w:rsid w:val="00B73B72"/>
    <w:rsid w:val="00B7539E"/>
    <w:rsid w:val="00B837FE"/>
    <w:rsid w:val="00B8448A"/>
    <w:rsid w:val="00B8797F"/>
    <w:rsid w:val="00B92B4D"/>
    <w:rsid w:val="00B93729"/>
    <w:rsid w:val="00BA4C07"/>
    <w:rsid w:val="00BC0962"/>
    <w:rsid w:val="00BC5878"/>
    <w:rsid w:val="00BC5A47"/>
    <w:rsid w:val="00BD1FB2"/>
    <w:rsid w:val="00BD7981"/>
    <w:rsid w:val="00BF356F"/>
    <w:rsid w:val="00BF5782"/>
    <w:rsid w:val="00BF6883"/>
    <w:rsid w:val="00C02B43"/>
    <w:rsid w:val="00C04684"/>
    <w:rsid w:val="00C05532"/>
    <w:rsid w:val="00C06C6B"/>
    <w:rsid w:val="00C07982"/>
    <w:rsid w:val="00C26DE8"/>
    <w:rsid w:val="00C40DF0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73EED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12B8"/>
    <w:rsid w:val="00CB61B4"/>
    <w:rsid w:val="00CB6E69"/>
    <w:rsid w:val="00CC0C0B"/>
    <w:rsid w:val="00CC0E83"/>
    <w:rsid w:val="00CC2DEF"/>
    <w:rsid w:val="00CC3902"/>
    <w:rsid w:val="00CC41BC"/>
    <w:rsid w:val="00CC4C34"/>
    <w:rsid w:val="00CC55DD"/>
    <w:rsid w:val="00CC5890"/>
    <w:rsid w:val="00CC5B56"/>
    <w:rsid w:val="00CD16F0"/>
    <w:rsid w:val="00CD4951"/>
    <w:rsid w:val="00CE2DCE"/>
    <w:rsid w:val="00CE3659"/>
    <w:rsid w:val="00CE7D9C"/>
    <w:rsid w:val="00CF0BF3"/>
    <w:rsid w:val="00CF206F"/>
    <w:rsid w:val="00CF79C7"/>
    <w:rsid w:val="00D04498"/>
    <w:rsid w:val="00D04F90"/>
    <w:rsid w:val="00D138C4"/>
    <w:rsid w:val="00D21FD7"/>
    <w:rsid w:val="00D25E83"/>
    <w:rsid w:val="00D3088A"/>
    <w:rsid w:val="00D30E60"/>
    <w:rsid w:val="00D319D8"/>
    <w:rsid w:val="00D32743"/>
    <w:rsid w:val="00D505FE"/>
    <w:rsid w:val="00D538E5"/>
    <w:rsid w:val="00D62048"/>
    <w:rsid w:val="00D65476"/>
    <w:rsid w:val="00D65EC7"/>
    <w:rsid w:val="00D7386D"/>
    <w:rsid w:val="00D76AE6"/>
    <w:rsid w:val="00D77A10"/>
    <w:rsid w:val="00D942D6"/>
    <w:rsid w:val="00D949C1"/>
    <w:rsid w:val="00DB0202"/>
    <w:rsid w:val="00DB0D59"/>
    <w:rsid w:val="00DB356A"/>
    <w:rsid w:val="00DB3F73"/>
    <w:rsid w:val="00DB535D"/>
    <w:rsid w:val="00DC0339"/>
    <w:rsid w:val="00DC0467"/>
    <w:rsid w:val="00DC18FC"/>
    <w:rsid w:val="00DC494D"/>
    <w:rsid w:val="00DC6E70"/>
    <w:rsid w:val="00DC7C05"/>
    <w:rsid w:val="00DD4D73"/>
    <w:rsid w:val="00DE4889"/>
    <w:rsid w:val="00DE5C98"/>
    <w:rsid w:val="00DE7DFF"/>
    <w:rsid w:val="00DF105D"/>
    <w:rsid w:val="00DF3090"/>
    <w:rsid w:val="00E02A9C"/>
    <w:rsid w:val="00E11E5C"/>
    <w:rsid w:val="00E12A92"/>
    <w:rsid w:val="00E12AAB"/>
    <w:rsid w:val="00E134D0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7019D"/>
    <w:rsid w:val="00E8281C"/>
    <w:rsid w:val="00E82AEE"/>
    <w:rsid w:val="00E82EB3"/>
    <w:rsid w:val="00E860D6"/>
    <w:rsid w:val="00E861D8"/>
    <w:rsid w:val="00E87F63"/>
    <w:rsid w:val="00E90A6B"/>
    <w:rsid w:val="00E910B9"/>
    <w:rsid w:val="00E9346C"/>
    <w:rsid w:val="00EA2C1A"/>
    <w:rsid w:val="00EA337A"/>
    <w:rsid w:val="00EA396F"/>
    <w:rsid w:val="00EA3AB2"/>
    <w:rsid w:val="00EB14A3"/>
    <w:rsid w:val="00EB25C9"/>
    <w:rsid w:val="00EB55EE"/>
    <w:rsid w:val="00EB6531"/>
    <w:rsid w:val="00EC7B51"/>
    <w:rsid w:val="00ED22B0"/>
    <w:rsid w:val="00ED4030"/>
    <w:rsid w:val="00ED7216"/>
    <w:rsid w:val="00EE0BD9"/>
    <w:rsid w:val="00EE135A"/>
    <w:rsid w:val="00EE2FA6"/>
    <w:rsid w:val="00EE65A5"/>
    <w:rsid w:val="00F00AF9"/>
    <w:rsid w:val="00F010E0"/>
    <w:rsid w:val="00F01CB6"/>
    <w:rsid w:val="00F06E0F"/>
    <w:rsid w:val="00F07A82"/>
    <w:rsid w:val="00F07E14"/>
    <w:rsid w:val="00F16F48"/>
    <w:rsid w:val="00F177FC"/>
    <w:rsid w:val="00F234FC"/>
    <w:rsid w:val="00F25BDB"/>
    <w:rsid w:val="00F265A0"/>
    <w:rsid w:val="00F30708"/>
    <w:rsid w:val="00F32D86"/>
    <w:rsid w:val="00F373D1"/>
    <w:rsid w:val="00F40226"/>
    <w:rsid w:val="00F500BE"/>
    <w:rsid w:val="00F54C48"/>
    <w:rsid w:val="00F5566B"/>
    <w:rsid w:val="00F56994"/>
    <w:rsid w:val="00F62596"/>
    <w:rsid w:val="00F6376B"/>
    <w:rsid w:val="00F73152"/>
    <w:rsid w:val="00F91DD5"/>
    <w:rsid w:val="00F92512"/>
    <w:rsid w:val="00F939F1"/>
    <w:rsid w:val="00F95AA9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1AB31C"/>
  <w15:docId w15:val="{A1729E2F-EE70-4852-B6F2-EFC3E8E4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5905EA"/>
    <w:pPr>
      <w:spacing w:after="120"/>
    </w:pPr>
  </w:style>
  <w:style w:type="paragraph" w:styleId="a6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"/>
    <w:rsid w:val="005905EA"/>
    <w:pPr>
      <w:suppressLineNumbers/>
    </w:pPr>
  </w:style>
  <w:style w:type="paragraph" w:customStyle="1" w:styleId="aa">
    <w:name w:val="Заголовок таблицы"/>
    <w:basedOn w:val="a9"/>
    <w:rsid w:val="005905EA"/>
    <w:pPr>
      <w:jc w:val="center"/>
    </w:pPr>
    <w:rPr>
      <w:b/>
      <w:bCs/>
    </w:rPr>
  </w:style>
  <w:style w:type="paragraph" w:styleId="ab">
    <w:name w:val="header"/>
    <w:aliases w:val="Знак2"/>
    <w:basedOn w:val="a"/>
    <w:link w:val="ac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aliases w:val="Знак2 Знак"/>
    <w:basedOn w:val="a0"/>
    <w:link w:val="ab"/>
    <w:rsid w:val="00A30268"/>
    <w:rPr>
      <w:sz w:val="24"/>
      <w:szCs w:val="24"/>
    </w:rPr>
  </w:style>
  <w:style w:type="character" w:styleId="ad">
    <w:name w:val="page number"/>
    <w:basedOn w:val="a0"/>
    <w:rsid w:val="00A30268"/>
  </w:style>
  <w:style w:type="paragraph" w:styleId="ae">
    <w:name w:val="footer"/>
    <w:basedOn w:val="a"/>
    <w:link w:val="af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A30268"/>
    <w:rPr>
      <w:sz w:val="24"/>
      <w:szCs w:val="24"/>
    </w:rPr>
  </w:style>
  <w:style w:type="paragraph" w:styleId="af0">
    <w:name w:val="Title"/>
    <w:basedOn w:val="a"/>
    <w:link w:val="af1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1">
    <w:name w:val="Заголовок Знак"/>
    <w:basedOn w:val="a0"/>
    <w:link w:val="af0"/>
    <w:rsid w:val="00FE47E6"/>
    <w:rPr>
      <w:b/>
      <w:bCs/>
      <w:sz w:val="28"/>
      <w:szCs w:val="24"/>
    </w:rPr>
  </w:style>
  <w:style w:type="character" w:styleId="af2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3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8">
    <w:name w:val="Текст выноски Знак"/>
    <w:basedOn w:val="a0"/>
    <w:link w:val="a7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  <w:style w:type="paragraph" w:customStyle="1" w:styleId="15">
    <w:name w:val="Заголовок1"/>
    <w:basedOn w:val="a"/>
    <w:next w:val="a4"/>
    <w:rsid w:val="009761F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30">
    <w:name w:val="Заголовок 3 Знак"/>
    <w:basedOn w:val="a0"/>
    <w:link w:val="3"/>
    <w:rsid w:val="00B71F6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5">
    <w:name w:val="Основной текст Знак"/>
    <w:basedOn w:val="a0"/>
    <w:link w:val="a4"/>
    <w:rsid w:val="00B71F6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1DC5-1117-42A3-9709-8BC81C5C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14178</Words>
  <Characters>80817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3</cp:revision>
  <cp:lastPrinted>2024-07-04T07:28:00Z</cp:lastPrinted>
  <dcterms:created xsi:type="dcterms:W3CDTF">2024-07-04T08:10:00Z</dcterms:created>
  <dcterms:modified xsi:type="dcterms:W3CDTF">2024-07-04T08:10:00Z</dcterms:modified>
</cp:coreProperties>
</file>