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BD1544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9F4EDC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 xml:space="preserve">СОВЕТ ДЕПУТАТОВ </w:t>
      </w:r>
      <w:r w:rsidR="00D35178">
        <w:rPr>
          <w:rFonts w:ascii="Times New Roman" w:hAnsi="Times New Roman"/>
          <w:spacing w:val="20"/>
          <w:sz w:val="28"/>
          <w:szCs w:val="28"/>
        </w:rPr>
        <w:t>ЛЕОНИДОВСКОГО</w:t>
      </w:r>
      <w:r w:rsidR="00BD1544" w:rsidRPr="009F4EDC">
        <w:rPr>
          <w:rFonts w:ascii="Times New Roman" w:hAnsi="Times New Roman"/>
          <w:spacing w:val="20"/>
          <w:sz w:val="28"/>
          <w:szCs w:val="28"/>
        </w:rPr>
        <w:t xml:space="preserve"> СЕЛЬСКОГО </w:t>
      </w:r>
      <w:r w:rsidRPr="009F4EDC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111D86" w:rsidRPr="009F4EDC" w:rsidRDefault="00811E1E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</w:t>
      </w:r>
      <w:r w:rsidR="00111D86" w:rsidRPr="009F4EDC">
        <w:rPr>
          <w:rFonts w:ascii="Times New Roman" w:hAnsi="Times New Roman"/>
          <w:spacing w:val="20"/>
          <w:sz w:val="28"/>
          <w:szCs w:val="28"/>
        </w:rPr>
        <w:t>АСТИ</w:t>
      </w: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Р Е Ш Е Н И Е</w:t>
      </w:r>
    </w:p>
    <w:p w:rsidR="009F654F" w:rsidRPr="004C5B05" w:rsidRDefault="009F654F" w:rsidP="009F654F">
      <w:pPr>
        <w:rPr>
          <w:sz w:val="28"/>
          <w:szCs w:val="28"/>
        </w:rPr>
      </w:pPr>
      <w:r w:rsidRPr="009F654F">
        <w:rPr>
          <w:color w:val="000000"/>
          <w:sz w:val="28"/>
          <w:szCs w:val="28"/>
        </w:rPr>
        <w:t xml:space="preserve"> </w:t>
      </w:r>
      <w:r w:rsidRPr="004C5B05">
        <w:rPr>
          <w:sz w:val="28"/>
          <w:szCs w:val="28"/>
        </w:rPr>
        <w:t>от</w:t>
      </w:r>
      <w:r w:rsidRPr="004C5B05">
        <w:rPr>
          <w:b/>
          <w:sz w:val="28"/>
          <w:szCs w:val="28"/>
        </w:rPr>
        <w:t xml:space="preserve"> </w:t>
      </w:r>
      <w:r w:rsidR="00DF1C3A">
        <w:rPr>
          <w:sz w:val="28"/>
          <w:szCs w:val="28"/>
        </w:rPr>
        <w:t xml:space="preserve"> 25.11. 2021    № 27</w:t>
      </w:r>
    </w:p>
    <w:p w:rsidR="009F654F" w:rsidRPr="004C5B05" w:rsidRDefault="009F654F" w:rsidP="009F654F">
      <w:pPr>
        <w:rPr>
          <w:sz w:val="28"/>
          <w:szCs w:val="28"/>
        </w:rPr>
      </w:pPr>
      <w:r w:rsidRPr="004C5B05">
        <w:rPr>
          <w:sz w:val="28"/>
          <w:szCs w:val="28"/>
        </w:rPr>
        <w:t>д. Шарапово</w:t>
      </w:r>
    </w:p>
    <w:p w:rsidR="009F654F" w:rsidRPr="001E3BF3" w:rsidRDefault="009F654F" w:rsidP="009F654F">
      <w:pPr>
        <w:ind w:right="-5"/>
        <w:rPr>
          <w:sz w:val="28"/>
          <w:szCs w:val="28"/>
        </w:rPr>
      </w:pPr>
    </w:p>
    <w:p w:rsidR="001E3BF3" w:rsidRPr="001E3BF3" w:rsidRDefault="00EA63C2" w:rsidP="001E3BF3">
      <w:pPr>
        <w:ind w:right="-5"/>
        <w:rPr>
          <w:color w:val="000000"/>
          <w:sz w:val="28"/>
          <w:szCs w:val="28"/>
        </w:rPr>
      </w:pPr>
      <w:r w:rsidRPr="001E3BF3">
        <w:rPr>
          <w:sz w:val="28"/>
          <w:szCs w:val="28"/>
        </w:rPr>
        <w:t xml:space="preserve">Об </w:t>
      </w:r>
      <w:r w:rsidR="001E3BF3">
        <w:rPr>
          <w:sz w:val="28"/>
          <w:szCs w:val="28"/>
        </w:rPr>
        <w:t xml:space="preserve">      </w:t>
      </w:r>
      <w:r w:rsidRPr="001E3BF3">
        <w:rPr>
          <w:sz w:val="28"/>
          <w:szCs w:val="28"/>
        </w:rPr>
        <w:t>утверждении</w:t>
      </w:r>
      <w:r w:rsidR="001E3BF3">
        <w:rPr>
          <w:sz w:val="28"/>
          <w:szCs w:val="28"/>
        </w:rPr>
        <w:t xml:space="preserve">  </w:t>
      </w:r>
      <w:r w:rsidRPr="001E3BF3">
        <w:rPr>
          <w:sz w:val="28"/>
          <w:szCs w:val="28"/>
        </w:rPr>
        <w:t xml:space="preserve"> </w:t>
      </w:r>
      <w:r w:rsidRPr="001E3BF3">
        <w:rPr>
          <w:color w:val="000000"/>
          <w:sz w:val="28"/>
          <w:szCs w:val="28"/>
        </w:rPr>
        <w:t>ключевых</w:t>
      </w:r>
      <w:r w:rsidR="001E3BF3">
        <w:rPr>
          <w:color w:val="000000"/>
          <w:sz w:val="28"/>
          <w:szCs w:val="28"/>
        </w:rPr>
        <w:t xml:space="preserve">          </w:t>
      </w:r>
      <w:r w:rsidRPr="001E3BF3">
        <w:rPr>
          <w:color w:val="000000"/>
          <w:sz w:val="28"/>
          <w:szCs w:val="28"/>
        </w:rPr>
        <w:t xml:space="preserve">  показателей</w:t>
      </w:r>
    </w:p>
    <w:p w:rsidR="001E3BF3" w:rsidRPr="001E3BF3" w:rsidRDefault="00EA63C2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>и их целевых значений, индикативных показателей</w:t>
      </w:r>
    </w:p>
    <w:p w:rsidR="001E3BF3" w:rsidRDefault="00EA63C2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>по</w:t>
      </w:r>
      <w:r w:rsidR="001E3BF3">
        <w:rPr>
          <w:color w:val="000000"/>
          <w:sz w:val="28"/>
          <w:szCs w:val="28"/>
        </w:rPr>
        <w:t xml:space="preserve"> </w:t>
      </w:r>
      <w:r w:rsidRPr="001E3BF3">
        <w:rPr>
          <w:color w:val="000000"/>
          <w:sz w:val="28"/>
          <w:szCs w:val="28"/>
        </w:rPr>
        <w:t xml:space="preserve"> муниципальному </w:t>
      </w:r>
      <w:r w:rsidR="001E3BF3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>контролю</w:t>
      </w:r>
      <w:r w:rsidR="001E3BF3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 xml:space="preserve"> в </w:t>
      </w:r>
      <w:r w:rsidR="001E3BF3">
        <w:rPr>
          <w:color w:val="000000"/>
          <w:sz w:val="28"/>
          <w:szCs w:val="28"/>
        </w:rPr>
        <w:t xml:space="preserve">                </w:t>
      </w:r>
      <w:r w:rsidRPr="001E3BF3">
        <w:rPr>
          <w:color w:val="000000"/>
          <w:sz w:val="28"/>
          <w:szCs w:val="28"/>
        </w:rPr>
        <w:t xml:space="preserve">сфере </w:t>
      </w:r>
    </w:p>
    <w:p w:rsidR="001E3BF3" w:rsidRDefault="00EA63C2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>благоустройства</w:t>
      </w:r>
      <w:r w:rsidR="001E3BF3">
        <w:rPr>
          <w:color w:val="000000"/>
          <w:sz w:val="28"/>
          <w:szCs w:val="28"/>
        </w:rPr>
        <w:t xml:space="preserve">   </w:t>
      </w:r>
      <w:r w:rsidRPr="001E3BF3">
        <w:rPr>
          <w:color w:val="000000"/>
          <w:sz w:val="28"/>
          <w:szCs w:val="28"/>
        </w:rPr>
        <w:t>на</w:t>
      </w:r>
      <w:r w:rsidR="001E3BF3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 xml:space="preserve"> территории</w:t>
      </w:r>
      <w:r w:rsidR="001E3BF3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 xml:space="preserve"> </w:t>
      </w:r>
      <w:r w:rsidR="001E3BF3" w:rsidRPr="001E3BF3">
        <w:rPr>
          <w:color w:val="000000"/>
          <w:sz w:val="28"/>
          <w:szCs w:val="28"/>
        </w:rPr>
        <w:t>Леонидовского</w:t>
      </w:r>
    </w:p>
    <w:p w:rsidR="001E3BF3" w:rsidRDefault="001E3BF3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>сельского</w:t>
      </w:r>
      <w:r>
        <w:rPr>
          <w:color w:val="000000"/>
          <w:sz w:val="28"/>
          <w:szCs w:val="28"/>
        </w:rPr>
        <w:t xml:space="preserve">   </w:t>
      </w:r>
      <w:r w:rsidRPr="001E3BF3">
        <w:rPr>
          <w:color w:val="000000"/>
          <w:sz w:val="28"/>
          <w:szCs w:val="28"/>
        </w:rPr>
        <w:t xml:space="preserve"> поселения</w:t>
      </w:r>
      <w:r>
        <w:rPr>
          <w:color w:val="000000"/>
          <w:sz w:val="28"/>
          <w:szCs w:val="28"/>
        </w:rPr>
        <w:t xml:space="preserve">     </w:t>
      </w:r>
      <w:r w:rsidRPr="001E3BF3">
        <w:rPr>
          <w:color w:val="000000"/>
          <w:sz w:val="28"/>
          <w:szCs w:val="28"/>
        </w:rPr>
        <w:t>Ельнинского</w:t>
      </w:r>
      <w:r>
        <w:rPr>
          <w:color w:val="000000"/>
          <w:sz w:val="28"/>
          <w:szCs w:val="28"/>
        </w:rPr>
        <w:t xml:space="preserve">         </w:t>
      </w:r>
      <w:r w:rsidRPr="001E3BF3">
        <w:rPr>
          <w:color w:val="000000"/>
          <w:sz w:val="28"/>
          <w:szCs w:val="28"/>
        </w:rPr>
        <w:t xml:space="preserve"> района</w:t>
      </w:r>
    </w:p>
    <w:p w:rsidR="001E3BF3" w:rsidRPr="001E3BF3" w:rsidRDefault="001E3BF3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 xml:space="preserve"> Смоленской области</w:t>
      </w:r>
    </w:p>
    <w:p w:rsidR="00EA63C2" w:rsidRPr="001E3BF3" w:rsidRDefault="00EA63C2" w:rsidP="00EA63C2">
      <w:pPr>
        <w:ind w:right="-5"/>
        <w:jc w:val="center"/>
        <w:rPr>
          <w:bCs/>
          <w:sz w:val="28"/>
          <w:szCs w:val="28"/>
        </w:rPr>
      </w:pPr>
    </w:p>
    <w:p w:rsidR="00EA63C2" w:rsidRPr="001E3BF3" w:rsidRDefault="00EA63C2" w:rsidP="00EA63C2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1E3BF3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</w:t>
      </w:r>
    </w:p>
    <w:p w:rsidR="001E3BF3" w:rsidRPr="001E3BF3" w:rsidRDefault="001E3BF3" w:rsidP="001E3BF3">
      <w:pPr>
        <w:jc w:val="both"/>
        <w:rPr>
          <w:sz w:val="28"/>
          <w:szCs w:val="28"/>
        </w:rPr>
      </w:pPr>
      <w:r w:rsidRPr="001E3BF3">
        <w:rPr>
          <w:sz w:val="28"/>
          <w:szCs w:val="28"/>
        </w:rPr>
        <w:t xml:space="preserve">Совет депутатов Леонидовского сельского поселения Ельнинского района Смоленской области </w:t>
      </w:r>
    </w:p>
    <w:p w:rsidR="00EA63C2" w:rsidRDefault="00EA63C2" w:rsidP="00EA63C2">
      <w:pPr>
        <w:ind w:left="720"/>
        <w:jc w:val="both"/>
        <w:rPr>
          <w:b/>
          <w:sz w:val="28"/>
          <w:szCs w:val="28"/>
        </w:rPr>
      </w:pPr>
      <w:r w:rsidRPr="001E3BF3">
        <w:rPr>
          <w:b/>
          <w:sz w:val="28"/>
          <w:szCs w:val="28"/>
        </w:rPr>
        <w:t>РЕШИЛ:</w:t>
      </w:r>
    </w:p>
    <w:p w:rsidR="001E3BF3" w:rsidRPr="001E3BF3" w:rsidRDefault="001E3BF3" w:rsidP="00EA63C2">
      <w:pPr>
        <w:ind w:left="720"/>
        <w:jc w:val="both"/>
        <w:rPr>
          <w:b/>
          <w:sz w:val="28"/>
          <w:szCs w:val="28"/>
        </w:rPr>
      </w:pPr>
    </w:p>
    <w:p w:rsidR="00EA63C2" w:rsidRDefault="00EA63C2" w:rsidP="00EA63C2">
      <w:pPr>
        <w:pStyle w:val="af1"/>
        <w:tabs>
          <w:tab w:val="left" w:pos="993"/>
        </w:tabs>
        <w:spacing w:after="0" w:line="240" w:lineRule="auto"/>
        <w:ind w:left="360" w:right="-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1E3BF3">
        <w:rPr>
          <w:rFonts w:ascii="Times New Roman" w:hAnsi="Times New Roman"/>
          <w:bCs/>
          <w:sz w:val="28"/>
          <w:szCs w:val="28"/>
        </w:rPr>
        <w:t xml:space="preserve">1.Утвердить </w:t>
      </w:r>
      <w:r w:rsidRPr="001E3BF3">
        <w:rPr>
          <w:rFonts w:ascii="Times New Roman" w:hAnsi="Times New Roman"/>
          <w:sz w:val="28"/>
          <w:szCs w:val="28"/>
        </w:rPr>
        <w:t xml:space="preserve">ключевые показатели и их целевые значения, индикативные показатели по муниципальному контролю </w:t>
      </w:r>
      <w:r w:rsidRPr="001E3BF3">
        <w:rPr>
          <w:rFonts w:ascii="Times New Roman" w:eastAsia="Times New Roman" w:hAnsi="Times New Roman"/>
          <w:color w:val="000000"/>
          <w:sz w:val="28"/>
          <w:szCs w:val="28"/>
        </w:rPr>
        <w:t>в сфере благоустройства</w:t>
      </w:r>
      <w:r w:rsidRPr="001E3BF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1E3BF3">
        <w:rPr>
          <w:rFonts w:ascii="Times New Roman" w:hAnsi="Times New Roman"/>
          <w:sz w:val="28"/>
          <w:szCs w:val="28"/>
        </w:rPr>
        <w:t>на территории</w:t>
      </w:r>
      <w:r w:rsidR="001E3BF3" w:rsidRPr="001E3BF3">
        <w:rPr>
          <w:rFonts w:ascii="Times New Roman" w:hAnsi="Times New Roman"/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1E3BF3" w:rsidRPr="001E3BF3">
        <w:rPr>
          <w:sz w:val="28"/>
          <w:szCs w:val="28"/>
        </w:rPr>
        <w:t xml:space="preserve"> </w:t>
      </w:r>
      <w:r w:rsidRPr="001E3BF3">
        <w:rPr>
          <w:rFonts w:ascii="Times New Roman" w:hAnsi="Times New Roman"/>
          <w:bCs/>
          <w:sz w:val="28"/>
          <w:szCs w:val="28"/>
        </w:rPr>
        <w:t>согласно приложению к настоящему решению.</w:t>
      </w:r>
    </w:p>
    <w:p w:rsidR="00EA63C2" w:rsidRPr="001E3BF3" w:rsidRDefault="00EA63C2" w:rsidP="00EA63C2">
      <w:pPr>
        <w:ind w:firstLine="708"/>
        <w:jc w:val="both"/>
        <w:rPr>
          <w:sz w:val="28"/>
          <w:szCs w:val="28"/>
        </w:rPr>
      </w:pPr>
      <w:r w:rsidRPr="001E3BF3">
        <w:rPr>
          <w:sz w:val="28"/>
          <w:szCs w:val="28"/>
        </w:rPr>
        <w:t xml:space="preserve">2. </w:t>
      </w:r>
      <w:r w:rsidRPr="001E3BF3">
        <w:rPr>
          <w:color w:val="000000"/>
          <w:sz w:val="28"/>
          <w:szCs w:val="28"/>
        </w:rPr>
        <w:t xml:space="preserve">Настоящее решение подлежит официальному опубликованию и размещению на официальном сайте </w:t>
      </w:r>
      <w:r w:rsidR="001E3BF3" w:rsidRPr="001E3BF3">
        <w:rPr>
          <w:color w:val="000000"/>
          <w:sz w:val="28"/>
          <w:szCs w:val="28"/>
        </w:rPr>
        <w:t xml:space="preserve">Администрации </w:t>
      </w:r>
      <w:r w:rsidR="001E3BF3" w:rsidRPr="001E3BF3">
        <w:rPr>
          <w:sz w:val="28"/>
          <w:szCs w:val="28"/>
        </w:rPr>
        <w:t>Леонидовского сельского поселения Ельнинского района Смоленской области.</w:t>
      </w:r>
    </w:p>
    <w:p w:rsidR="00EA63C2" w:rsidRPr="001E3BF3" w:rsidRDefault="00EA63C2" w:rsidP="00EA63C2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1E3BF3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опубликования, но не позднее 1 января 2022 года.</w:t>
      </w:r>
    </w:p>
    <w:p w:rsidR="00EA63C2" w:rsidRPr="001E3BF3" w:rsidRDefault="00EA63C2" w:rsidP="00EA63C2">
      <w:pPr>
        <w:pStyle w:val="af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3BF3">
        <w:rPr>
          <w:rFonts w:ascii="Times New Roman" w:hAnsi="Times New Roman"/>
          <w:sz w:val="28"/>
          <w:szCs w:val="28"/>
        </w:rPr>
        <w:t xml:space="preserve">4. Контроль выполнения настоящего решения </w:t>
      </w:r>
      <w:r w:rsidR="001E3BF3" w:rsidRPr="001E3BF3">
        <w:rPr>
          <w:rFonts w:ascii="Times New Roman" w:hAnsi="Times New Roman"/>
          <w:sz w:val="28"/>
          <w:szCs w:val="28"/>
        </w:rPr>
        <w:t>оставляю за собой.</w:t>
      </w:r>
    </w:p>
    <w:p w:rsidR="00EA63C2" w:rsidRDefault="00EA63C2" w:rsidP="00EA63C2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3A8A" w:rsidRDefault="00263A8A" w:rsidP="00EA63C2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E3BF3" w:rsidRDefault="001E3BF3" w:rsidP="001E3BF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1E3BF3" w:rsidRDefault="001E3BF3" w:rsidP="001E3BF3">
      <w:pPr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:rsidR="001E3BF3" w:rsidRDefault="001E3BF3" w:rsidP="001E3BF3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     С.М.Малахова</w:t>
      </w:r>
    </w:p>
    <w:p w:rsidR="00EA63C2" w:rsidRDefault="00EA63C2" w:rsidP="00EA63C2">
      <w:pPr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</w:p>
    <w:p w:rsidR="00EA63C2" w:rsidRDefault="00EA63C2" w:rsidP="00EA63C2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24"/>
          <w:szCs w:val="24"/>
          <w:lang w:eastAsia="en-US"/>
        </w:rPr>
      </w:pPr>
    </w:p>
    <w:p w:rsidR="00EA63C2" w:rsidRDefault="00EA63C2" w:rsidP="00EA63C2">
      <w:pPr>
        <w:tabs>
          <w:tab w:val="left" w:pos="3686"/>
          <w:tab w:val="left" w:pos="3969"/>
        </w:tabs>
        <w:ind w:right="5670"/>
        <w:jc w:val="both"/>
        <w:rPr>
          <w:bCs/>
          <w:sz w:val="24"/>
          <w:szCs w:val="24"/>
        </w:rPr>
      </w:pPr>
    </w:p>
    <w:p w:rsidR="00EA63C2" w:rsidRDefault="00EA63C2" w:rsidP="001E3BF3">
      <w:pPr>
        <w:contextualSpacing/>
        <w:rPr>
          <w:sz w:val="24"/>
          <w:szCs w:val="24"/>
        </w:rPr>
      </w:pPr>
    </w:p>
    <w:p w:rsidR="00EA63C2" w:rsidRDefault="00EA63C2" w:rsidP="00EA63C2">
      <w:pPr>
        <w:ind w:left="5670"/>
        <w:contextualSpacing/>
        <w:rPr>
          <w:sz w:val="24"/>
          <w:szCs w:val="24"/>
        </w:rPr>
      </w:pPr>
    </w:p>
    <w:p w:rsidR="00263A8A" w:rsidRDefault="00263A8A" w:rsidP="00EA63C2">
      <w:pPr>
        <w:ind w:left="5670"/>
        <w:contextualSpacing/>
        <w:rPr>
          <w:sz w:val="24"/>
          <w:szCs w:val="24"/>
        </w:rPr>
      </w:pPr>
    </w:p>
    <w:p w:rsidR="00EA63C2" w:rsidRPr="00263A8A" w:rsidRDefault="00EA63C2" w:rsidP="00EA63C2">
      <w:pPr>
        <w:ind w:left="5670"/>
        <w:contextualSpacing/>
        <w:rPr>
          <w:sz w:val="28"/>
          <w:szCs w:val="28"/>
        </w:rPr>
      </w:pPr>
      <w:r w:rsidRPr="00263A8A">
        <w:rPr>
          <w:sz w:val="28"/>
          <w:szCs w:val="28"/>
        </w:rPr>
        <w:lastRenderedPageBreak/>
        <w:t>Приложение</w:t>
      </w:r>
    </w:p>
    <w:p w:rsidR="00EA63C2" w:rsidRPr="00263A8A" w:rsidRDefault="00EA63C2" w:rsidP="00EA63C2">
      <w:pPr>
        <w:ind w:left="5670"/>
        <w:contextualSpacing/>
        <w:rPr>
          <w:sz w:val="28"/>
          <w:szCs w:val="28"/>
        </w:rPr>
      </w:pPr>
      <w:r w:rsidRPr="00263A8A">
        <w:rPr>
          <w:sz w:val="28"/>
          <w:szCs w:val="28"/>
        </w:rPr>
        <w:t xml:space="preserve">УТВЕРЖДЕНЫ </w:t>
      </w:r>
    </w:p>
    <w:p w:rsidR="00263A8A" w:rsidRDefault="00EA63C2" w:rsidP="00EA63C2">
      <w:pPr>
        <w:ind w:left="5670"/>
        <w:contextualSpacing/>
        <w:rPr>
          <w:sz w:val="28"/>
          <w:szCs w:val="28"/>
        </w:rPr>
      </w:pPr>
      <w:r w:rsidRPr="00263A8A">
        <w:rPr>
          <w:sz w:val="28"/>
          <w:szCs w:val="28"/>
        </w:rPr>
        <w:t xml:space="preserve">решением Совета </w:t>
      </w:r>
      <w:r w:rsidR="00263A8A">
        <w:rPr>
          <w:color w:val="000000"/>
          <w:sz w:val="28"/>
          <w:szCs w:val="28"/>
        </w:rPr>
        <w:t xml:space="preserve">депутатов Леонидовского </w:t>
      </w:r>
      <w:r w:rsidRPr="00263A8A">
        <w:rPr>
          <w:color w:val="000000"/>
          <w:sz w:val="28"/>
          <w:szCs w:val="28"/>
        </w:rPr>
        <w:t>сельского</w:t>
      </w:r>
      <w:r w:rsidRPr="00263A8A">
        <w:rPr>
          <w:sz w:val="28"/>
          <w:szCs w:val="28"/>
        </w:rPr>
        <w:t xml:space="preserve"> поселения </w:t>
      </w:r>
      <w:r w:rsidR="00263A8A">
        <w:rPr>
          <w:sz w:val="28"/>
          <w:szCs w:val="28"/>
        </w:rPr>
        <w:t>Ельнинского района Смоленской области</w:t>
      </w:r>
    </w:p>
    <w:p w:rsidR="00EA63C2" w:rsidRPr="00263A8A" w:rsidRDefault="00DF1C3A" w:rsidP="00EA63C2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от 25.11.</w:t>
      </w:r>
      <w:r w:rsidR="00263A8A">
        <w:rPr>
          <w:sz w:val="28"/>
          <w:szCs w:val="28"/>
        </w:rPr>
        <w:t xml:space="preserve">2021 </w:t>
      </w:r>
      <w:r>
        <w:rPr>
          <w:sz w:val="28"/>
          <w:szCs w:val="28"/>
        </w:rPr>
        <w:t>№27</w:t>
      </w:r>
    </w:p>
    <w:p w:rsidR="00EA63C2" w:rsidRPr="00263A8A" w:rsidRDefault="00EA63C2" w:rsidP="00EA63C2">
      <w:pPr>
        <w:ind w:firstLine="709"/>
        <w:jc w:val="center"/>
        <w:rPr>
          <w:b/>
          <w:sz w:val="28"/>
          <w:szCs w:val="28"/>
        </w:rPr>
      </w:pPr>
    </w:p>
    <w:p w:rsidR="00EA63C2" w:rsidRPr="00263A8A" w:rsidRDefault="00EA63C2" w:rsidP="00263A8A">
      <w:pPr>
        <w:ind w:firstLine="709"/>
        <w:jc w:val="center"/>
        <w:rPr>
          <w:sz w:val="28"/>
          <w:szCs w:val="28"/>
        </w:rPr>
      </w:pPr>
      <w:r w:rsidRPr="00263A8A">
        <w:rPr>
          <w:sz w:val="28"/>
          <w:szCs w:val="28"/>
        </w:rPr>
        <w:t>Ключевые показатели и их целевые значения, индикативные показатели</w:t>
      </w:r>
    </w:p>
    <w:p w:rsidR="00EA63C2" w:rsidRPr="00263A8A" w:rsidRDefault="00EA63C2" w:rsidP="00263A8A">
      <w:pPr>
        <w:ind w:firstLine="709"/>
        <w:jc w:val="center"/>
        <w:rPr>
          <w:sz w:val="28"/>
          <w:szCs w:val="28"/>
        </w:rPr>
      </w:pPr>
      <w:r w:rsidRPr="00263A8A">
        <w:rPr>
          <w:sz w:val="28"/>
          <w:szCs w:val="28"/>
        </w:rPr>
        <w:t xml:space="preserve">по муниципальному контролю </w:t>
      </w:r>
      <w:r w:rsidRPr="00263A8A">
        <w:rPr>
          <w:color w:val="000000"/>
          <w:sz w:val="28"/>
          <w:szCs w:val="28"/>
        </w:rPr>
        <w:t>в сфере благоустройства</w:t>
      </w:r>
      <w:r w:rsidRPr="00263A8A">
        <w:rPr>
          <w:b/>
          <w:color w:val="000000"/>
          <w:sz w:val="28"/>
          <w:szCs w:val="28"/>
        </w:rPr>
        <w:t xml:space="preserve"> </w:t>
      </w:r>
      <w:r w:rsidRPr="00263A8A">
        <w:rPr>
          <w:sz w:val="28"/>
          <w:szCs w:val="28"/>
        </w:rPr>
        <w:t xml:space="preserve">на территории </w:t>
      </w:r>
      <w:r w:rsidR="00263A8A" w:rsidRPr="001E3BF3">
        <w:rPr>
          <w:sz w:val="28"/>
          <w:szCs w:val="28"/>
        </w:rPr>
        <w:t>Леонидовского сельского поселения Ельнинского района Смоленской области</w:t>
      </w:r>
    </w:p>
    <w:p w:rsidR="00EA63C2" w:rsidRPr="00263A8A" w:rsidRDefault="00EA63C2" w:rsidP="00EA63C2">
      <w:pPr>
        <w:ind w:firstLine="709"/>
        <w:jc w:val="center"/>
        <w:rPr>
          <w:sz w:val="28"/>
          <w:szCs w:val="28"/>
        </w:rPr>
      </w:pPr>
    </w:p>
    <w:p w:rsidR="00EA63C2" w:rsidRPr="00263A8A" w:rsidRDefault="00EA63C2" w:rsidP="00EA63C2">
      <w:pPr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263A8A">
        <w:rPr>
          <w:sz w:val="28"/>
          <w:szCs w:val="28"/>
        </w:rPr>
        <w:t xml:space="preserve">Ключевые показатели по муниципальному  контролю </w:t>
      </w:r>
      <w:r w:rsidRPr="00263A8A">
        <w:rPr>
          <w:color w:val="000000"/>
          <w:sz w:val="28"/>
          <w:szCs w:val="28"/>
        </w:rPr>
        <w:t>в сфере благоустройства</w:t>
      </w:r>
      <w:r w:rsidRPr="00263A8A">
        <w:rPr>
          <w:b/>
          <w:color w:val="000000"/>
          <w:sz w:val="28"/>
          <w:szCs w:val="28"/>
        </w:rPr>
        <w:t xml:space="preserve"> </w:t>
      </w:r>
      <w:r w:rsidRPr="00263A8A">
        <w:rPr>
          <w:sz w:val="28"/>
          <w:szCs w:val="28"/>
        </w:rPr>
        <w:t xml:space="preserve">на территории  </w:t>
      </w:r>
      <w:r w:rsidR="00263A8A" w:rsidRPr="001E3BF3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263A8A">
        <w:rPr>
          <w:sz w:val="28"/>
          <w:szCs w:val="28"/>
        </w:rPr>
        <w:t xml:space="preserve">и их целевые значения: </w:t>
      </w:r>
    </w:p>
    <w:p w:rsidR="00EA63C2" w:rsidRPr="00263A8A" w:rsidRDefault="00EA63C2" w:rsidP="00EA63C2">
      <w:pPr>
        <w:ind w:left="106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5"/>
        <w:gridCol w:w="2277"/>
      </w:tblGrid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Целевые значения (%)</w:t>
            </w:r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100</w:t>
            </w:r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100</w:t>
            </w:r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0</w:t>
            </w:r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контрольных мероприятий, по результатам которых были  выявлены нарушения, но не приняты соответствующие меры административного воздействия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5</w:t>
            </w:r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0</w:t>
            </w:r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0</w:t>
            </w:r>
          </w:p>
        </w:tc>
      </w:tr>
    </w:tbl>
    <w:p w:rsidR="00EA63C2" w:rsidRPr="00263A8A" w:rsidRDefault="00EA63C2" w:rsidP="00EA63C2">
      <w:pPr>
        <w:ind w:left="1069"/>
        <w:rPr>
          <w:sz w:val="28"/>
          <w:szCs w:val="28"/>
          <w:lang w:eastAsia="en-US"/>
        </w:rPr>
      </w:pPr>
    </w:p>
    <w:p w:rsidR="00EA63C2" w:rsidRPr="00263A8A" w:rsidRDefault="00EA63C2" w:rsidP="00263A8A">
      <w:pPr>
        <w:ind w:firstLine="284"/>
        <w:jc w:val="both"/>
        <w:rPr>
          <w:sz w:val="28"/>
          <w:szCs w:val="28"/>
        </w:rPr>
      </w:pPr>
      <w:r w:rsidRPr="00263A8A">
        <w:rPr>
          <w:sz w:val="28"/>
          <w:szCs w:val="28"/>
        </w:rPr>
        <w:t xml:space="preserve">2. Индикативные показатели по муниципальному контролю </w:t>
      </w:r>
      <w:r w:rsidRPr="00263A8A">
        <w:rPr>
          <w:color w:val="000000"/>
          <w:sz w:val="28"/>
          <w:szCs w:val="28"/>
        </w:rPr>
        <w:t>в сфере благоустройства</w:t>
      </w:r>
      <w:r w:rsidRPr="00263A8A">
        <w:rPr>
          <w:b/>
          <w:color w:val="000000"/>
          <w:sz w:val="28"/>
          <w:szCs w:val="28"/>
        </w:rPr>
        <w:t xml:space="preserve"> </w:t>
      </w:r>
      <w:r w:rsidRPr="00263A8A">
        <w:rPr>
          <w:sz w:val="28"/>
          <w:szCs w:val="28"/>
        </w:rPr>
        <w:t xml:space="preserve"> на территории  </w:t>
      </w:r>
      <w:r w:rsidR="00263A8A" w:rsidRPr="001E3BF3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263A8A">
        <w:rPr>
          <w:sz w:val="28"/>
          <w:szCs w:val="28"/>
        </w:rPr>
        <w:t>: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63A8A">
        <w:rPr>
          <w:rFonts w:ascii="Times New Roman" w:hAnsi="Times New Roman"/>
          <w:sz w:val="28"/>
          <w:szCs w:val="28"/>
        </w:rPr>
        <w:t>количество проведенных плановых контрольных мероприятий;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t>количество проведенных внеплановых контрольных мероприятий;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t xml:space="preserve">количество выданных предписаний об устранении нарушений обязательных требований; </w:t>
      </w:r>
    </w:p>
    <w:p w:rsidR="00EA63C2" w:rsidRPr="00263A8A" w:rsidRDefault="00EA63C2" w:rsidP="00263A8A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t>количество устраненных нарушений обязательных требований</w:t>
      </w:r>
      <w:r w:rsidR="00263A8A">
        <w:rPr>
          <w:rFonts w:ascii="Times New Roman" w:hAnsi="Times New Roman"/>
          <w:sz w:val="28"/>
          <w:szCs w:val="28"/>
        </w:rPr>
        <w:t>.</w:t>
      </w:r>
    </w:p>
    <w:sectPr w:rsidR="00EA63C2" w:rsidRPr="00263A8A" w:rsidSect="007828AC">
      <w:headerReference w:type="even" r:id="rId9"/>
      <w:headerReference w:type="default" r:id="rId10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F69" w:rsidRDefault="00043F69" w:rsidP="00E36447">
      <w:r>
        <w:separator/>
      </w:r>
    </w:p>
  </w:endnote>
  <w:endnote w:type="continuationSeparator" w:id="0">
    <w:p w:rsidR="00043F69" w:rsidRDefault="00043F69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F69" w:rsidRDefault="00043F69" w:rsidP="00E36447">
      <w:r>
        <w:separator/>
      </w:r>
    </w:p>
  </w:footnote>
  <w:footnote w:type="continuationSeparator" w:id="0">
    <w:p w:rsidR="00043F69" w:rsidRDefault="00043F69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6235EB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Pr="00D10210" w:rsidRDefault="004835E8" w:rsidP="002353F3">
    <w:pPr>
      <w:pStyle w:val="a9"/>
      <w:framePr w:wrap="around" w:vAnchor="text" w:hAnchor="margin" w:xAlign="center" w:y="1"/>
      <w:rPr>
        <w:rStyle w:val="ab"/>
      </w:rPr>
    </w:pPr>
  </w:p>
  <w:p w:rsidR="004835E8" w:rsidRDefault="004835E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0273E"/>
    <w:rsid w:val="00037BF7"/>
    <w:rsid w:val="00043F69"/>
    <w:rsid w:val="00076422"/>
    <w:rsid w:val="000A1A38"/>
    <w:rsid w:val="000C4D64"/>
    <w:rsid w:val="00104066"/>
    <w:rsid w:val="00111D86"/>
    <w:rsid w:val="00197291"/>
    <w:rsid w:val="001D7ED3"/>
    <w:rsid w:val="001E3BF3"/>
    <w:rsid w:val="00206A8A"/>
    <w:rsid w:val="002353F3"/>
    <w:rsid w:val="00263A8A"/>
    <w:rsid w:val="00283270"/>
    <w:rsid w:val="002B0628"/>
    <w:rsid w:val="003047A3"/>
    <w:rsid w:val="00350DAB"/>
    <w:rsid w:val="00352441"/>
    <w:rsid w:val="0038707E"/>
    <w:rsid w:val="003D2C1E"/>
    <w:rsid w:val="00405F87"/>
    <w:rsid w:val="00480BD4"/>
    <w:rsid w:val="004835E8"/>
    <w:rsid w:val="004A139A"/>
    <w:rsid w:val="004C5B05"/>
    <w:rsid w:val="004F4FB0"/>
    <w:rsid w:val="005506A7"/>
    <w:rsid w:val="00572C30"/>
    <w:rsid w:val="00584BC3"/>
    <w:rsid w:val="00595041"/>
    <w:rsid w:val="005C5A1D"/>
    <w:rsid w:val="005F45F4"/>
    <w:rsid w:val="006235EB"/>
    <w:rsid w:val="006815B5"/>
    <w:rsid w:val="00685032"/>
    <w:rsid w:val="006963F6"/>
    <w:rsid w:val="006E6AA4"/>
    <w:rsid w:val="006F2BF4"/>
    <w:rsid w:val="006F488C"/>
    <w:rsid w:val="00704986"/>
    <w:rsid w:val="007237E6"/>
    <w:rsid w:val="007258D7"/>
    <w:rsid w:val="007741DB"/>
    <w:rsid w:val="007828AC"/>
    <w:rsid w:val="007A0154"/>
    <w:rsid w:val="007A24F5"/>
    <w:rsid w:val="007A5892"/>
    <w:rsid w:val="007C46A9"/>
    <w:rsid w:val="007D3B29"/>
    <w:rsid w:val="007D6161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B37F7"/>
    <w:rsid w:val="009279C3"/>
    <w:rsid w:val="00957D0B"/>
    <w:rsid w:val="00962BF3"/>
    <w:rsid w:val="00987C93"/>
    <w:rsid w:val="009B07C6"/>
    <w:rsid w:val="009B0BB9"/>
    <w:rsid w:val="009C302F"/>
    <w:rsid w:val="009E4C37"/>
    <w:rsid w:val="009F4EDC"/>
    <w:rsid w:val="009F654F"/>
    <w:rsid w:val="00A03D79"/>
    <w:rsid w:val="00A26535"/>
    <w:rsid w:val="00A50854"/>
    <w:rsid w:val="00A77CA2"/>
    <w:rsid w:val="00AA1E22"/>
    <w:rsid w:val="00AA4BA0"/>
    <w:rsid w:val="00AF2813"/>
    <w:rsid w:val="00B80E7E"/>
    <w:rsid w:val="00B91B32"/>
    <w:rsid w:val="00B925ED"/>
    <w:rsid w:val="00BD1544"/>
    <w:rsid w:val="00BE048B"/>
    <w:rsid w:val="00C23A03"/>
    <w:rsid w:val="00C25E2A"/>
    <w:rsid w:val="00C56546"/>
    <w:rsid w:val="00CB12A9"/>
    <w:rsid w:val="00CE55C8"/>
    <w:rsid w:val="00D07D4D"/>
    <w:rsid w:val="00D10210"/>
    <w:rsid w:val="00D35178"/>
    <w:rsid w:val="00D67157"/>
    <w:rsid w:val="00DA58CF"/>
    <w:rsid w:val="00DC7D6E"/>
    <w:rsid w:val="00DF1C3A"/>
    <w:rsid w:val="00DF5DA9"/>
    <w:rsid w:val="00E12558"/>
    <w:rsid w:val="00E36447"/>
    <w:rsid w:val="00E44318"/>
    <w:rsid w:val="00E727C6"/>
    <w:rsid w:val="00EA63C2"/>
    <w:rsid w:val="00EA7249"/>
    <w:rsid w:val="00EB46AA"/>
    <w:rsid w:val="00F10BCD"/>
    <w:rsid w:val="00F13E28"/>
    <w:rsid w:val="00F2163D"/>
    <w:rsid w:val="00F3126B"/>
    <w:rsid w:val="00F37FC7"/>
    <w:rsid w:val="00F4202F"/>
    <w:rsid w:val="00F533D0"/>
    <w:rsid w:val="00F73338"/>
    <w:rsid w:val="00FB7823"/>
    <w:rsid w:val="00F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semiHidden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9F654F"/>
    <w:rPr>
      <w:color w:val="0000FF"/>
      <w:u w:val="single"/>
    </w:rPr>
  </w:style>
  <w:style w:type="paragraph" w:styleId="af0">
    <w:name w:val="No Spacing"/>
    <w:uiPriority w:val="1"/>
    <w:qFormat/>
    <w:rsid w:val="009F654F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9F6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B3C0-B7ED-427B-8ACD-2EB055F11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8</cp:revision>
  <cp:lastPrinted>2021-12-03T06:37:00Z</cp:lastPrinted>
  <dcterms:created xsi:type="dcterms:W3CDTF">2021-12-02T08:05:00Z</dcterms:created>
  <dcterms:modified xsi:type="dcterms:W3CDTF">2021-12-08T11:53:00Z</dcterms:modified>
</cp:coreProperties>
</file>